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39CB" w14:textId="77777777" w:rsidR="001166B5" w:rsidRPr="0023723A" w:rsidRDefault="001166B5" w:rsidP="00361100">
      <w:pPr>
        <w:pStyle w:val="BulletPoint2"/>
        <w:numPr>
          <w:ilvl w:val="0"/>
          <w:numId w:val="0"/>
        </w:numPr>
        <w:rPr>
          <w:lang w:val="en-GB"/>
        </w:rPr>
      </w:pPr>
    </w:p>
    <w:p w14:paraId="5156D11C" w14:textId="66540FF7" w:rsidR="006916B9" w:rsidRPr="0023723A" w:rsidRDefault="006916B9" w:rsidP="00F53F72">
      <w:pPr>
        <w:spacing w:after="0"/>
        <w:ind w:right="-993"/>
        <w:jc w:val="center"/>
        <w:rPr>
          <w:rFonts w:ascii="Verdana" w:hAnsi="Verdana" w:cs="Arial"/>
          <w:b/>
          <w:color w:val="002060"/>
          <w:sz w:val="36"/>
          <w:szCs w:val="36"/>
          <w:lang w:val="es-ES"/>
        </w:rPr>
      </w:pPr>
      <w:r w:rsidRPr="0023723A">
        <w:rPr>
          <w:rFonts w:ascii="Verdana" w:hAnsi="Verdana" w:cs="Arial"/>
          <w:b/>
          <w:color w:val="002060"/>
          <w:sz w:val="36"/>
          <w:szCs w:val="36"/>
          <w:lang w:val="es-ES"/>
        </w:rPr>
        <w:t>ACUERDO DE MOVILIDAD</w:t>
      </w:r>
      <w:r w:rsidR="00270578">
        <w:rPr>
          <w:rFonts w:ascii="Verdana" w:hAnsi="Verdana" w:cs="Arial"/>
          <w:b/>
          <w:color w:val="002060"/>
          <w:sz w:val="36"/>
          <w:szCs w:val="36"/>
          <w:lang w:val="es-ES"/>
        </w:rPr>
        <w:t xml:space="preserve"> ERASMUS+</w:t>
      </w:r>
    </w:p>
    <w:p w14:paraId="747B305A" w14:textId="2124BAB7" w:rsidR="00D93804" w:rsidRPr="0023723A" w:rsidRDefault="00D93804" w:rsidP="00843A32">
      <w:pPr>
        <w:spacing w:after="0"/>
        <w:ind w:right="-993"/>
        <w:rPr>
          <w:rFonts w:ascii="Verdana" w:hAnsi="Verdana" w:cs="Arial"/>
          <w:b/>
          <w:color w:val="002060"/>
          <w:sz w:val="36"/>
          <w:szCs w:val="36"/>
          <w:lang w:val="es-ES"/>
        </w:rPr>
      </w:pPr>
      <w:r w:rsidRPr="0023723A">
        <w:rPr>
          <w:rFonts w:ascii="Verdana" w:hAnsi="Verdana" w:cs="Arial"/>
          <w:b/>
          <w:color w:val="002060"/>
          <w:sz w:val="36"/>
          <w:szCs w:val="36"/>
          <w:lang w:val="es-ES"/>
        </w:rPr>
        <w:t>MOVILIDAD DE PERSONAL PARA DOCENCIA</w:t>
      </w:r>
      <w:r w:rsidR="00D95B4B" w:rsidRPr="0023723A">
        <w:rPr>
          <w:rStyle w:val="Refdenotaalfinal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23723A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s-ES"/>
        </w:rPr>
      </w:pPr>
    </w:p>
    <w:p w14:paraId="274E6AA1" w14:textId="4152B06E" w:rsidR="00D93804" w:rsidRDefault="00D93804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s-ES"/>
        </w:rPr>
      </w:pPr>
      <w:r w:rsidRPr="0023723A">
        <w:rPr>
          <w:rFonts w:ascii="Verdana" w:hAnsi="Verdana" w:cs="Calibri"/>
          <w:lang w:val="es-ES"/>
        </w:rPr>
        <w:t xml:space="preserve">Fechas previstas para la </w:t>
      </w:r>
      <w:r w:rsidR="00270578">
        <w:rPr>
          <w:rFonts w:ascii="Verdana" w:hAnsi="Verdana" w:cs="Calibri"/>
          <w:lang w:val="es-ES"/>
        </w:rPr>
        <w:t>movilidad</w:t>
      </w:r>
      <w:r w:rsidR="006743DA">
        <w:rPr>
          <w:rFonts w:ascii="Verdana" w:hAnsi="Verdana" w:cs="Calibri"/>
          <w:lang w:val="es-ES"/>
        </w:rPr>
        <w:t xml:space="preserve"> física</w:t>
      </w:r>
      <w:r w:rsidRPr="0023723A">
        <w:rPr>
          <w:rFonts w:ascii="Verdana" w:hAnsi="Verdana" w:cs="Calibri"/>
          <w:lang w:val="es-ES"/>
        </w:rPr>
        <w:t>: de</w:t>
      </w:r>
      <w:r w:rsidR="0043282E">
        <w:rPr>
          <w:rFonts w:ascii="Verdana" w:hAnsi="Verdana" w:cs="Calibri"/>
          <w:lang w:val="es-ES"/>
        </w:rPr>
        <w:t>l</w:t>
      </w:r>
      <w:r w:rsidRPr="0023723A">
        <w:rPr>
          <w:rFonts w:ascii="Verdana" w:hAnsi="Verdana" w:cs="Calibri"/>
          <w:lang w:val="es-ES"/>
        </w:rPr>
        <w:t xml:space="preserve"> </w:t>
      </w:r>
      <w:r w:rsidRPr="0023723A">
        <w:rPr>
          <w:rFonts w:ascii="Verdana" w:hAnsi="Verdana" w:cs="Calibri"/>
          <w:i/>
          <w:lang w:val="es-ES"/>
        </w:rPr>
        <w:t>[día/mes/año]</w:t>
      </w:r>
      <w:r w:rsidRPr="0023723A">
        <w:rPr>
          <w:rFonts w:ascii="Verdana" w:hAnsi="Verdana" w:cs="Calibri"/>
          <w:lang w:val="es-ES"/>
        </w:rPr>
        <w:tab/>
        <w:t>a</w:t>
      </w:r>
      <w:r w:rsidR="0043282E">
        <w:rPr>
          <w:rFonts w:ascii="Verdana" w:hAnsi="Verdana" w:cs="Calibri"/>
          <w:lang w:val="es-ES"/>
        </w:rPr>
        <w:t>l</w:t>
      </w:r>
      <w:r w:rsidRPr="0023723A">
        <w:rPr>
          <w:rFonts w:ascii="Verdana" w:hAnsi="Verdana" w:cs="Calibri"/>
          <w:lang w:val="es-ES"/>
        </w:rPr>
        <w:t xml:space="preserve"> </w:t>
      </w:r>
      <w:r w:rsidRPr="0023723A">
        <w:rPr>
          <w:rFonts w:ascii="Verdana" w:hAnsi="Verdana" w:cs="Calibri"/>
          <w:i/>
          <w:lang w:val="es-ES"/>
        </w:rPr>
        <w:t>[día/mes/año]</w:t>
      </w:r>
    </w:p>
    <w:p w14:paraId="2D8D8A40" w14:textId="77777777" w:rsidR="00490F95" w:rsidRPr="0023723A" w:rsidRDefault="00490F95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s-ES"/>
        </w:rPr>
      </w:pPr>
    </w:p>
    <w:p w14:paraId="41C7440C" w14:textId="184383D2" w:rsidR="00F71F07" w:rsidRDefault="00D93804" w:rsidP="0067665D">
      <w:pPr>
        <w:pStyle w:val="Textocomentario"/>
        <w:tabs>
          <w:tab w:val="left" w:pos="2552"/>
          <w:tab w:val="left" w:pos="3686"/>
          <w:tab w:val="left" w:pos="5954"/>
        </w:tabs>
        <w:spacing w:after="0"/>
        <w:jc w:val="left"/>
        <w:rPr>
          <w:rFonts w:ascii="Verdana" w:hAnsi="Verdana" w:cs="Arial"/>
          <w:b/>
          <w:color w:val="002060"/>
          <w:lang w:val="es-ES"/>
        </w:rPr>
      </w:pPr>
      <w:r w:rsidRPr="0023723A">
        <w:rPr>
          <w:rFonts w:ascii="Verdana" w:hAnsi="Verdana" w:cs="Calibri"/>
          <w:lang w:val="es-ES"/>
        </w:rPr>
        <w:t xml:space="preserve">Duración </w:t>
      </w:r>
      <w:r w:rsidR="00BE1058">
        <w:rPr>
          <w:rFonts w:ascii="Verdana" w:hAnsi="Verdana" w:cs="Calibri"/>
          <w:lang w:val="es-ES"/>
        </w:rPr>
        <w:t xml:space="preserve">de la movilidad física </w:t>
      </w:r>
      <w:r w:rsidRPr="0023723A">
        <w:rPr>
          <w:rFonts w:ascii="Verdana" w:hAnsi="Verdana" w:cs="Calibri"/>
          <w:lang w:val="es-ES"/>
        </w:rPr>
        <w:t xml:space="preserve">(días) – excluyendo días de viaje: </w:t>
      </w:r>
      <w:r w:rsidR="00252D45" w:rsidRPr="0023723A">
        <w:rPr>
          <w:rFonts w:ascii="Verdana" w:hAnsi="Verdana" w:cs="Calibri"/>
          <w:lang w:val="es-ES"/>
        </w:rPr>
        <w:t xml:space="preserve"> </w:t>
      </w:r>
      <w:r w:rsidR="00302282">
        <w:rPr>
          <w:rFonts w:ascii="Verdana" w:hAnsi="Verdana" w:cs="Calibri"/>
          <w:lang w:val="es-ES"/>
        </w:rPr>
        <w:t>______</w:t>
      </w:r>
      <w:r w:rsidR="0067665D">
        <w:rPr>
          <w:rFonts w:ascii="Verdana" w:hAnsi="Verdana" w:cs="Calibri"/>
          <w:lang w:val="es-ES"/>
        </w:rPr>
        <w:br/>
      </w:r>
    </w:p>
    <w:p w14:paraId="577671D1" w14:textId="25091061" w:rsidR="00270578" w:rsidRPr="00270578" w:rsidRDefault="00270578" w:rsidP="00270578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s-ES"/>
        </w:rPr>
      </w:pPr>
      <w:r w:rsidRPr="0027071E">
        <w:rPr>
          <w:rFonts w:ascii="Verdana" w:hAnsi="Verdana"/>
          <w:iCs/>
          <w:color w:val="000000"/>
          <w:lang w:val="es-ES" w:eastAsia="en-GB"/>
        </w:rPr>
        <w:t>Si procede, periodo previsto del componente virtual: de</w:t>
      </w:r>
      <w:r w:rsidR="0043282E">
        <w:rPr>
          <w:rFonts w:ascii="Verdana" w:hAnsi="Verdana"/>
          <w:iCs/>
          <w:color w:val="000000"/>
          <w:lang w:val="es-ES" w:eastAsia="en-GB"/>
        </w:rPr>
        <w:t>l</w:t>
      </w:r>
      <w:r w:rsidRPr="0027071E">
        <w:rPr>
          <w:rFonts w:ascii="Verdana" w:hAnsi="Verdana"/>
          <w:iCs/>
          <w:color w:val="000000"/>
          <w:lang w:val="es-ES" w:eastAsia="en-GB"/>
        </w:rPr>
        <w:t xml:space="preserve"> </w:t>
      </w:r>
      <w:r w:rsidRPr="0027071E">
        <w:rPr>
          <w:rFonts w:ascii="Verdana" w:hAnsi="Verdana" w:cs="Calibri"/>
          <w:lang w:val="es-ES"/>
        </w:rPr>
        <w:t>[día/mes/año] a</w:t>
      </w:r>
      <w:r w:rsidR="0043282E">
        <w:rPr>
          <w:rFonts w:ascii="Verdana" w:hAnsi="Verdana" w:cs="Calibri"/>
          <w:lang w:val="es-ES"/>
        </w:rPr>
        <w:t>l</w:t>
      </w:r>
      <w:r w:rsidRPr="0027071E">
        <w:rPr>
          <w:rFonts w:ascii="Verdana" w:hAnsi="Verdana" w:cs="Calibri"/>
          <w:lang w:val="es-ES"/>
        </w:rPr>
        <w:t xml:space="preserve"> [día/mes/año] </w:t>
      </w:r>
    </w:p>
    <w:p w14:paraId="4279D894" w14:textId="77777777" w:rsidR="00270578" w:rsidRPr="0023723A" w:rsidRDefault="00270578" w:rsidP="0067665D">
      <w:pPr>
        <w:pStyle w:val="Textocomentario"/>
        <w:tabs>
          <w:tab w:val="left" w:pos="2552"/>
          <w:tab w:val="left" w:pos="3686"/>
          <w:tab w:val="left" w:pos="5954"/>
        </w:tabs>
        <w:spacing w:after="0"/>
        <w:jc w:val="left"/>
        <w:rPr>
          <w:rFonts w:ascii="Verdana" w:hAnsi="Verdana" w:cs="Arial"/>
          <w:b/>
          <w:color w:val="002060"/>
          <w:lang w:val="es-ES"/>
        </w:rPr>
      </w:pPr>
    </w:p>
    <w:p w14:paraId="7F0A2781" w14:textId="439A76D9" w:rsidR="00D93804" w:rsidRPr="0023723A" w:rsidRDefault="00D93804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proofErr w:type="spellStart"/>
      <w:r w:rsidRPr="0023723A">
        <w:rPr>
          <w:rFonts w:ascii="Verdana" w:hAnsi="Verdana" w:cs="Arial"/>
          <w:b/>
          <w:color w:val="002060"/>
          <w:szCs w:val="24"/>
          <w:lang w:val="en-GB"/>
        </w:rPr>
        <w:t>Miembro</w:t>
      </w:r>
      <w:proofErr w:type="spellEnd"/>
      <w:r w:rsidRPr="0023723A">
        <w:rPr>
          <w:rFonts w:ascii="Verdana" w:hAnsi="Verdana" w:cs="Arial"/>
          <w:b/>
          <w:color w:val="002060"/>
          <w:szCs w:val="24"/>
          <w:lang w:val="en-GB"/>
        </w:rPr>
        <w:t xml:space="preserve"> del personal </w:t>
      </w:r>
      <w:proofErr w:type="spellStart"/>
      <w:r w:rsidRPr="0023723A">
        <w:rPr>
          <w:rFonts w:ascii="Verdana" w:hAnsi="Verdana" w:cs="Arial"/>
          <w:b/>
          <w:color w:val="002060"/>
          <w:szCs w:val="24"/>
          <w:lang w:val="en-GB"/>
        </w:rPr>
        <w:t>docente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B0BB8" w:rsidRPr="0023723A" w14:paraId="56E939D3" w14:textId="77777777" w:rsidTr="00107B17">
        <w:trPr>
          <w:trHeight w:val="334"/>
        </w:trPr>
        <w:tc>
          <w:tcPr>
            <w:tcW w:w="2232" w:type="dxa"/>
            <w:shd w:val="clear" w:color="auto" w:fill="FFFFFF"/>
          </w:tcPr>
          <w:p w14:paraId="56E939CF" w14:textId="47B01C3F" w:rsidR="00D93804" w:rsidRPr="0023723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Apellidos</w:t>
            </w:r>
            <w:proofErr w:type="spellEnd"/>
          </w:p>
        </w:tc>
        <w:tc>
          <w:tcPr>
            <w:tcW w:w="2232" w:type="dxa"/>
            <w:shd w:val="clear" w:color="auto" w:fill="FFFFFF"/>
          </w:tcPr>
          <w:p w14:paraId="56E939D0" w14:textId="77777777" w:rsidR="001903D7" w:rsidRPr="0023723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4C4DD01" w:rsidR="00D93804" w:rsidRPr="0023723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946D50">
              <w:rPr>
                <w:rFonts w:ascii="Verdana" w:hAnsi="Verdana" w:cs="Arial"/>
                <w:sz w:val="20"/>
                <w:lang w:val="en-GB"/>
              </w:rPr>
              <w:t>Nombre</w:t>
            </w:r>
            <w:proofErr w:type="spellEnd"/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23723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23723A" w14:paraId="56E939D8" w14:textId="77777777" w:rsidTr="00107B17">
        <w:trPr>
          <w:trHeight w:val="412"/>
        </w:trPr>
        <w:tc>
          <w:tcPr>
            <w:tcW w:w="2232" w:type="dxa"/>
            <w:shd w:val="clear" w:color="auto" w:fill="FFFFFF"/>
          </w:tcPr>
          <w:p w14:paraId="56E939D4" w14:textId="47D3F238" w:rsidR="00D93804" w:rsidRPr="0023723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Antigüedad</w:t>
            </w:r>
            <w:proofErr w:type="spellEnd"/>
            <w:r w:rsidR="00D95B4B" w:rsidRPr="0023723A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6E939D5" w14:textId="77777777" w:rsidR="001903D7" w:rsidRPr="0023723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6756C400" w:rsidR="00D93804" w:rsidRPr="0023723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Nacionalidad</w:t>
            </w:r>
            <w:proofErr w:type="spellEnd"/>
            <w:r w:rsidR="00D95B4B" w:rsidRPr="0023723A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23723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23723A" w14:paraId="56E939DD" w14:textId="77777777" w:rsidTr="0067665D">
        <w:trPr>
          <w:trHeight w:val="810"/>
        </w:trPr>
        <w:tc>
          <w:tcPr>
            <w:tcW w:w="2232" w:type="dxa"/>
            <w:shd w:val="clear" w:color="auto" w:fill="FFFFFF"/>
          </w:tcPr>
          <w:p w14:paraId="56E939D9" w14:textId="58CFD45D" w:rsidR="00D93804" w:rsidRPr="00843A32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843A32">
              <w:rPr>
                <w:rFonts w:ascii="Verdana" w:hAnsi="Verdana" w:cs="Calibri"/>
                <w:sz w:val="20"/>
                <w:lang w:val="es-ES"/>
              </w:rPr>
              <w:t>Género [</w:t>
            </w:r>
            <w:r w:rsidRPr="00843A32">
              <w:rPr>
                <w:rFonts w:ascii="Verdana" w:hAnsi="Verdana" w:cs="Calibri"/>
                <w:i/>
                <w:sz w:val="20"/>
                <w:lang w:val="es-ES"/>
              </w:rPr>
              <w:t>M</w:t>
            </w:r>
            <w:r w:rsidR="0005717C" w:rsidRPr="00843A32">
              <w:rPr>
                <w:rFonts w:ascii="Verdana" w:hAnsi="Verdana" w:cs="Calibri"/>
                <w:i/>
                <w:sz w:val="20"/>
                <w:lang w:val="es-ES"/>
              </w:rPr>
              <w:t>asculino</w:t>
            </w:r>
            <w:r w:rsidRPr="00843A32">
              <w:rPr>
                <w:rFonts w:ascii="Verdana" w:hAnsi="Verdana" w:cs="Calibri"/>
                <w:i/>
                <w:sz w:val="20"/>
                <w:lang w:val="es-ES"/>
              </w:rPr>
              <w:t>/</w:t>
            </w:r>
            <w:r w:rsidR="0005717C" w:rsidRPr="00843A32">
              <w:rPr>
                <w:rFonts w:ascii="Verdana" w:hAnsi="Verdana" w:cs="Calibri"/>
                <w:i/>
                <w:sz w:val="20"/>
                <w:lang w:val="es-ES"/>
              </w:rPr>
              <w:br/>
            </w:r>
            <w:r w:rsidRPr="00843A32">
              <w:rPr>
                <w:rFonts w:ascii="Verdana" w:hAnsi="Verdana" w:cs="Calibri"/>
                <w:i/>
                <w:sz w:val="20"/>
                <w:lang w:val="es-ES"/>
              </w:rPr>
              <w:t>F</w:t>
            </w:r>
            <w:r w:rsidR="0005717C" w:rsidRPr="00843A32">
              <w:rPr>
                <w:rFonts w:ascii="Verdana" w:hAnsi="Verdana" w:cs="Calibri"/>
                <w:i/>
                <w:sz w:val="20"/>
                <w:lang w:val="es-ES"/>
              </w:rPr>
              <w:t>emenino/</w:t>
            </w:r>
            <w:r w:rsidR="0005717C" w:rsidRPr="00843A32">
              <w:rPr>
                <w:rFonts w:ascii="Verdana" w:hAnsi="Verdana" w:cs="Calibri"/>
                <w:i/>
                <w:sz w:val="20"/>
                <w:lang w:val="es-ES"/>
              </w:rPr>
              <w:br/>
              <w:t>No definido</w:t>
            </w:r>
            <w:r w:rsidRPr="00843A32">
              <w:rPr>
                <w:rFonts w:ascii="Verdana" w:hAnsi="Verdana" w:cs="Calibri"/>
                <w:sz w:val="20"/>
                <w:lang w:val="es-ES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6E939DA" w14:textId="77777777" w:rsidR="001903D7" w:rsidRPr="00843A32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3B20998D" w:rsidR="00A077EC" w:rsidRPr="0023723A" w:rsidRDefault="00A077EC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Curso</w:t>
            </w:r>
            <w:proofErr w:type="spellEnd"/>
            <w:r w:rsidRPr="0023723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académico</w:t>
            </w:r>
            <w:proofErr w:type="spellEnd"/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23723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23723A">
              <w:rPr>
                <w:rFonts w:ascii="Verdana" w:hAnsi="Verdana" w:cs="Arial"/>
                <w:color w:val="002060"/>
                <w:sz w:val="20"/>
                <w:lang w:val="en-GB"/>
              </w:rPr>
              <w:t>20../</w:t>
            </w:r>
            <w:proofErr w:type="gramEnd"/>
            <w:r w:rsidRPr="0023723A">
              <w:rPr>
                <w:rFonts w:ascii="Verdana" w:hAnsi="Verdana" w:cs="Arial"/>
                <w:color w:val="002060"/>
                <w:sz w:val="20"/>
                <w:lang w:val="en-GB"/>
              </w:rPr>
              <w:t>20..</w:t>
            </w:r>
          </w:p>
        </w:tc>
      </w:tr>
      <w:tr w:rsidR="0081766A" w:rsidRPr="0023723A" w14:paraId="56E939E2" w14:textId="77777777" w:rsidTr="008F3AC1">
        <w:tc>
          <w:tcPr>
            <w:tcW w:w="2232" w:type="dxa"/>
            <w:shd w:val="clear" w:color="auto" w:fill="FFFFFF"/>
          </w:tcPr>
          <w:p w14:paraId="56E939DE" w14:textId="3A90C3EF" w:rsidR="00A077EC" w:rsidRPr="0023723A" w:rsidRDefault="00A077EC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23723A">
              <w:rPr>
                <w:rFonts w:ascii="Verdana" w:hAnsi="Verdana" w:cs="Arial"/>
                <w:sz w:val="20"/>
                <w:lang w:val="en-GB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6E939E1" w14:textId="77777777" w:rsidR="0081766A" w:rsidRPr="0023723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Pr="0023723A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EB97872" w14:textId="7144B580" w:rsidR="00A077EC" w:rsidRPr="0023723A" w:rsidRDefault="00A077EC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23723A">
        <w:rPr>
          <w:rFonts w:ascii="Verdana" w:hAnsi="Verdana" w:cs="Arial"/>
          <w:b/>
          <w:color w:val="002060"/>
          <w:szCs w:val="24"/>
          <w:lang w:val="is-IS"/>
        </w:rPr>
        <w:t>Institución/Empresa de envío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23723A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57A47ED9" w:rsidR="00116FBB" w:rsidRPr="0023723A" w:rsidRDefault="00A077EC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Nombre</w:t>
            </w:r>
            <w:proofErr w:type="spellEnd"/>
            <w:r w:rsidR="00116FBB" w:rsidRPr="0023723A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23723A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23723A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5B679ED8" w:rsidR="007967A9" w:rsidRPr="0023723A" w:rsidRDefault="00A077EC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Código Erasmus</w:t>
            </w:r>
            <w:r w:rsidR="00D95B4B" w:rsidRPr="0023723A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4"/>
            </w:r>
            <w:r w:rsidR="007967A9" w:rsidRPr="0023723A">
              <w:rPr>
                <w:rFonts w:ascii="Verdana" w:hAnsi="Verdana" w:cs="Arial"/>
                <w:sz w:val="20"/>
                <w:lang w:val="es-ES"/>
              </w:rPr>
              <w:t xml:space="preserve"> </w:t>
            </w:r>
          </w:p>
          <w:p w14:paraId="49574644" w14:textId="1B09D944" w:rsidR="00A077EC" w:rsidRPr="0023723A" w:rsidRDefault="00D95B4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23723A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spellStart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si</w:t>
            </w:r>
            <w:proofErr w:type="spellEnd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)</w:t>
            </w:r>
          </w:p>
          <w:p w14:paraId="56E939ED" w14:textId="77777777" w:rsidR="007967A9" w:rsidRPr="0023723A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2C7BC5AB" w:rsidR="00A077EC" w:rsidRPr="0023723A" w:rsidRDefault="00A077EC" w:rsidP="003339EF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23723A">
              <w:rPr>
                <w:rFonts w:ascii="Verdana" w:hAnsi="Verdana" w:cs="Arial"/>
                <w:sz w:val="20"/>
                <w:lang w:val="en-GB"/>
              </w:rPr>
              <w:t>Facultad /</w:t>
            </w:r>
            <w:r w:rsidRPr="0023723A">
              <w:rPr>
                <w:rFonts w:ascii="Verdana" w:hAnsi="Verdana" w:cs="Arial"/>
                <w:sz w:val="20"/>
                <w:lang w:val="en-GB"/>
              </w:rPr>
              <w:br/>
              <w:t>Departamento</w:t>
            </w:r>
            <w:r w:rsidR="003339E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3339EF">
              <w:rPr>
                <w:rFonts w:ascii="Verdana" w:hAnsi="Verdana" w:cs="Arial"/>
                <w:sz w:val="20"/>
                <w:lang w:val="en-GB"/>
              </w:rPr>
              <w:br/>
            </w:r>
            <w:r w:rsidR="003339EF" w:rsidRPr="003339EF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spellStart"/>
            <w:r w:rsidR="003339EF" w:rsidRPr="003339EF">
              <w:rPr>
                <w:rFonts w:ascii="Verdana" w:hAnsi="Verdana" w:cs="Arial"/>
                <w:sz w:val="16"/>
                <w:szCs w:val="16"/>
                <w:lang w:val="en-GB"/>
              </w:rPr>
              <w:t>si</w:t>
            </w:r>
            <w:proofErr w:type="spellEnd"/>
            <w:r w:rsidR="003339EF" w:rsidRPr="003339EF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3339EF" w:rsidRPr="003339EF">
              <w:rPr>
                <w:rFonts w:ascii="Verdana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="003339EF" w:rsidRPr="003339EF">
              <w:rPr>
                <w:rFonts w:ascii="Verdana" w:hAnsi="Verdana"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23723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23723A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4E92DD44" w:rsidR="00A077EC" w:rsidRPr="0023723A" w:rsidRDefault="00A077EC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23723A">
              <w:rPr>
                <w:rFonts w:ascii="Verdana" w:hAnsi="Verdana" w:cs="Arial"/>
                <w:sz w:val="20"/>
                <w:lang w:val="en-GB"/>
              </w:rPr>
              <w:t>Dirección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27EFDB2" w14:textId="77777777" w:rsidR="00A077EC" w:rsidRPr="0023723A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País/</w:t>
            </w:r>
          </w:p>
          <w:p w14:paraId="56E939F4" w14:textId="0765CD1B" w:rsidR="00A077EC" w:rsidRPr="0023723A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Código del país</w:t>
            </w:r>
            <w:r w:rsidR="00D95B4B" w:rsidRPr="0023723A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23723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s-ES"/>
              </w:rPr>
            </w:pPr>
          </w:p>
        </w:tc>
      </w:tr>
      <w:tr w:rsidR="007967A9" w:rsidRPr="0023723A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2B069483" w:rsidR="00A077EC" w:rsidRPr="0023723A" w:rsidRDefault="00A077EC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Persona de contacto</w:t>
            </w:r>
            <w:r w:rsidR="00FB4E84" w:rsidRPr="0023723A">
              <w:rPr>
                <w:rFonts w:ascii="Verdana" w:hAnsi="Verdana" w:cs="Arial"/>
                <w:sz w:val="20"/>
                <w:lang w:val="es-ES"/>
              </w:rPr>
              <w:br/>
            </w:r>
            <w:r w:rsidRPr="0023723A">
              <w:rPr>
                <w:rFonts w:ascii="Verdana" w:hAnsi="Verdana" w:cs="Arial"/>
                <w:sz w:val="20"/>
                <w:lang w:val="es-ES"/>
              </w:rPr>
              <w:t>Nombre y cargo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28" w:type="dxa"/>
            <w:shd w:val="clear" w:color="auto" w:fill="FFFFFF"/>
          </w:tcPr>
          <w:p w14:paraId="138D2881" w14:textId="77777777" w:rsidR="00A077EC" w:rsidRPr="0023723A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23723A">
              <w:rPr>
                <w:rFonts w:ascii="Verdana" w:hAnsi="Verdana" w:cs="Arial"/>
                <w:sz w:val="20"/>
                <w:lang w:val="fr-BE"/>
              </w:rPr>
              <w:t xml:space="preserve">Persona de </w:t>
            </w:r>
            <w:proofErr w:type="spellStart"/>
            <w:r w:rsidRPr="0023723A">
              <w:rPr>
                <w:rFonts w:ascii="Verdana" w:hAnsi="Verdana" w:cs="Arial"/>
                <w:sz w:val="20"/>
                <w:lang w:val="fr-BE"/>
              </w:rPr>
              <w:t>contacto</w:t>
            </w:r>
            <w:proofErr w:type="spellEnd"/>
          </w:p>
          <w:p w14:paraId="5A6C540E" w14:textId="77777777" w:rsidR="00A077EC" w:rsidRPr="0023723A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23723A">
              <w:rPr>
                <w:rFonts w:ascii="Verdana" w:hAnsi="Verdana" w:cs="Arial"/>
                <w:sz w:val="20"/>
                <w:lang w:val="fr-BE"/>
              </w:rPr>
              <w:t xml:space="preserve">Correo electrónico / </w:t>
            </w:r>
          </w:p>
          <w:p w14:paraId="56E939FA" w14:textId="779E99DE" w:rsidR="00A077EC" w:rsidRPr="0023723A" w:rsidRDefault="003339EF" w:rsidP="00A077EC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fr-BE"/>
              </w:rPr>
              <w:t>T</w:t>
            </w:r>
            <w:r w:rsidR="00A077EC" w:rsidRPr="0023723A">
              <w:rPr>
                <w:rFonts w:ascii="Verdana" w:hAnsi="Verdana" w:cs="Arial"/>
                <w:sz w:val="20"/>
                <w:lang w:val="fr-BE"/>
              </w:rPr>
              <w:t>eléfono</w:t>
            </w:r>
            <w:proofErr w:type="spellEnd"/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23723A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F" w14:textId="0336D8D6" w:rsidR="00A077EC" w:rsidRPr="0023723A" w:rsidRDefault="00270578" w:rsidP="001720C5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>
              <w:rPr>
                <w:rFonts w:ascii="Verdana" w:hAnsi="Verdana" w:cs="Arial"/>
                <w:sz w:val="20"/>
                <w:lang w:val="es-ES"/>
              </w:rPr>
              <w:t>Tipo de empresa</w:t>
            </w:r>
            <w:r w:rsidR="004A352E">
              <w:rPr>
                <w:rFonts w:ascii="Verdana" w:hAnsi="Verdana" w:cs="Arial"/>
                <w:sz w:val="20"/>
                <w:lang w:val="es-ES"/>
              </w:rPr>
              <w:t>*</w:t>
            </w:r>
            <w:r w:rsidR="003D38DF">
              <w:rPr>
                <w:rStyle w:val="Refdenotaalpie"/>
                <w:rFonts w:ascii="Verdana" w:hAnsi="Verdana" w:cs="Arial"/>
                <w:sz w:val="20"/>
                <w:lang w:val="es-ES"/>
              </w:rPr>
              <w:footnoteReference w:id="1"/>
            </w: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23723A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28" w:type="dxa"/>
            <w:shd w:val="clear" w:color="auto" w:fill="FFFFFF"/>
          </w:tcPr>
          <w:p w14:paraId="35ED0A24" w14:textId="77777777" w:rsidR="00A077EC" w:rsidRPr="0023723A" w:rsidRDefault="00A077EC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 xml:space="preserve">Tamaño de la </w:t>
            </w:r>
          </w:p>
          <w:p w14:paraId="0A0346DA" w14:textId="61AAEA82" w:rsidR="00A077EC" w:rsidRPr="0023723A" w:rsidRDefault="00A077EC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empresa</w:t>
            </w:r>
          </w:p>
          <w:p w14:paraId="56E93A01" w14:textId="224C4F21" w:rsidR="00A077EC" w:rsidRPr="0023723A" w:rsidRDefault="00D95B4B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16"/>
                <w:szCs w:val="16"/>
                <w:lang w:val="es-ES"/>
              </w:rPr>
              <w:t xml:space="preserve"> </w:t>
            </w:r>
            <w:r w:rsidR="00A077EC" w:rsidRPr="0023723A">
              <w:rPr>
                <w:rFonts w:ascii="Verdana" w:hAnsi="Verdana" w:cs="Arial"/>
                <w:sz w:val="16"/>
                <w:szCs w:val="16"/>
                <w:lang w:val="es-ES"/>
              </w:rPr>
              <w:t>(si procede)</w:t>
            </w:r>
          </w:p>
        </w:tc>
        <w:tc>
          <w:tcPr>
            <w:tcW w:w="2228" w:type="dxa"/>
            <w:shd w:val="clear" w:color="auto" w:fill="FFFFFF"/>
          </w:tcPr>
          <w:p w14:paraId="762FA979" w14:textId="37AA7319" w:rsidR="00A077EC" w:rsidRPr="0023723A" w:rsidRDefault="00A077EC" w:rsidP="00A077EC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23723A">
              <w:rPr>
                <w:rFonts w:ascii="Verdana" w:hAnsi="Verdana" w:cs="Arial"/>
                <w:sz w:val="16"/>
                <w:szCs w:val="16"/>
                <w:lang w:val="es-ES"/>
              </w:rPr>
              <w:br/>
            </w: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486005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B4B" w:rsidRPr="0023723A">
                  <w:rPr>
                    <w:rFonts w:ascii="MS Gothic" w:eastAsia="MS Gothic" w:hAnsi="MS Gothic" w:cs="MS Gothic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Pr="0023723A">
              <w:rPr>
                <w:rFonts w:ascii="Verdana" w:hAnsi="Verdana" w:cs="Arial"/>
                <w:sz w:val="16"/>
                <w:szCs w:val="16"/>
                <w:lang w:val="en-GB"/>
              </w:rPr>
              <w:t xml:space="preserve">&lt;250 </w:t>
            </w:r>
            <w:proofErr w:type="spellStart"/>
            <w:r w:rsidRPr="0023723A">
              <w:rPr>
                <w:rFonts w:ascii="Verdana" w:hAnsi="Verdana" w:cs="Arial"/>
                <w:sz w:val="16"/>
                <w:szCs w:val="16"/>
                <w:lang w:val="en-GB"/>
              </w:rPr>
              <w:t>empleados</w:t>
            </w:r>
            <w:proofErr w:type="spellEnd"/>
          </w:p>
          <w:p w14:paraId="56E93A02" w14:textId="0AA22CA4" w:rsidR="00A077EC" w:rsidRPr="0023723A" w:rsidRDefault="00516F8A" w:rsidP="00A077E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2979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B4B" w:rsidRPr="0023723A">
                  <w:rPr>
                    <w:rFonts w:ascii="MS Gothic" w:eastAsia="MS Gothic" w:hAnsi="MS Gothic" w:cs="MS Gothic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 xml:space="preserve">&gt;250 </w:t>
            </w:r>
            <w:proofErr w:type="spellStart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empleados</w:t>
            </w:r>
            <w:proofErr w:type="spellEnd"/>
          </w:p>
        </w:tc>
      </w:tr>
    </w:tbl>
    <w:p w14:paraId="56E93A04" w14:textId="77777777" w:rsidR="007967A9" w:rsidRPr="0023723A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7FE91DF8" w14:textId="1C3482CE" w:rsidR="00FB4E84" w:rsidRPr="0023723A" w:rsidRDefault="00FB4E84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proofErr w:type="spellStart"/>
      <w:r w:rsidRPr="0023723A">
        <w:rPr>
          <w:rFonts w:ascii="Verdana" w:hAnsi="Verdana" w:cs="Arial"/>
          <w:b/>
          <w:color w:val="002060"/>
          <w:szCs w:val="24"/>
          <w:lang w:val="en-GB"/>
        </w:rPr>
        <w:t>Institución</w:t>
      </w:r>
      <w:proofErr w:type="spellEnd"/>
      <w:r w:rsidRPr="0023723A">
        <w:rPr>
          <w:rFonts w:ascii="Verdana" w:hAnsi="Verdana" w:cs="Arial"/>
          <w:b/>
          <w:color w:val="002060"/>
          <w:szCs w:val="24"/>
          <w:lang w:val="en-GB"/>
        </w:rPr>
        <w:t xml:space="preserve"> de </w:t>
      </w:r>
      <w:proofErr w:type="spellStart"/>
      <w:r w:rsidRPr="0023723A">
        <w:rPr>
          <w:rFonts w:ascii="Verdana" w:hAnsi="Verdana" w:cs="Arial"/>
          <w:b/>
          <w:color w:val="002060"/>
          <w:szCs w:val="24"/>
          <w:lang w:val="en-GB"/>
        </w:rPr>
        <w:t>acogida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23723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5D8CD407" w:rsidR="00FB4E84" w:rsidRPr="0023723A" w:rsidRDefault="00FB4E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Nombre</w:t>
            </w:r>
            <w:proofErr w:type="spellEnd"/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23723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30FA0E43" w:rsidR="00FB4E84" w:rsidRPr="0023723A" w:rsidRDefault="00FB4E84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Facultad /</w:t>
            </w:r>
            <w:r w:rsidRPr="0023723A">
              <w:rPr>
                <w:rFonts w:ascii="Verdana" w:hAnsi="Verdana" w:cs="Arial"/>
                <w:sz w:val="20"/>
                <w:lang w:val="es-ES"/>
              </w:rPr>
              <w:br/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23723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A75662" w:rsidRPr="0023723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7EAEFF6F" w14:textId="449D292C" w:rsidR="00FB4E84" w:rsidRPr="0023723A" w:rsidRDefault="00FB4E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Código Erasmus</w:t>
            </w:r>
          </w:p>
          <w:p w14:paraId="5C41485C" w14:textId="5B20D771" w:rsidR="00FB4E84" w:rsidRPr="0023723A" w:rsidRDefault="008664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s-ES"/>
              </w:rPr>
            </w:pPr>
            <w:r w:rsidRPr="0023723A">
              <w:rPr>
                <w:rFonts w:ascii="Verdana" w:hAnsi="Verdana" w:cs="Arial"/>
                <w:sz w:val="16"/>
                <w:szCs w:val="16"/>
                <w:lang w:val="es-ES"/>
              </w:rPr>
              <w:t xml:space="preserve"> </w:t>
            </w:r>
            <w:r w:rsidR="00FB4E84" w:rsidRPr="0023723A">
              <w:rPr>
                <w:rFonts w:ascii="Verdana" w:hAnsi="Verdana" w:cs="Arial"/>
                <w:sz w:val="16"/>
                <w:szCs w:val="16"/>
                <w:lang w:val="es-ES"/>
              </w:rPr>
              <w:t>(si procede)</w:t>
            </w:r>
          </w:p>
          <w:p w14:paraId="56E93A0D" w14:textId="77777777" w:rsidR="00A75662" w:rsidRPr="0023723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23723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23723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23723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7967A9" w:rsidRPr="0023723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4838B7BE" w:rsidR="00FB4E84" w:rsidRPr="0023723A" w:rsidRDefault="00FB4E84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lastRenderedPageBreak/>
              <w:t>Dirección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68" w:type="dxa"/>
            <w:shd w:val="clear" w:color="auto" w:fill="FFFFFF"/>
          </w:tcPr>
          <w:p w14:paraId="32C60B8E" w14:textId="77777777" w:rsidR="00FB4E84" w:rsidRPr="0023723A" w:rsidRDefault="00FB4E84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País/</w:t>
            </w:r>
          </w:p>
          <w:p w14:paraId="56E93A14" w14:textId="232DB396" w:rsidR="00FB4E84" w:rsidRPr="0023723A" w:rsidRDefault="00FB4E84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23723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s-ES"/>
              </w:rPr>
            </w:pPr>
          </w:p>
        </w:tc>
      </w:tr>
      <w:tr w:rsidR="007967A9" w:rsidRPr="0023723A" w14:paraId="56E93A1B" w14:textId="77777777" w:rsidTr="0081766A">
        <w:tc>
          <w:tcPr>
            <w:tcW w:w="2232" w:type="dxa"/>
            <w:shd w:val="clear" w:color="auto" w:fill="FFFFFF"/>
          </w:tcPr>
          <w:p w14:paraId="68862F2D" w14:textId="77777777" w:rsidR="00FB4E84" w:rsidRPr="0023723A" w:rsidRDefault="00FB4E84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Persona de contacto</w:t>
            </w:r>
          </w:p>
          <w:p w14:paraId="56E93A17" w14:textId="7ECCC363" w:rsidR="00FB4E84" w:rsidRPr="0023723A" w:rsidRDefault="00FB4E84" w:rsidP="00FB4E84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23723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268" w:type="dxa"/>
            <w:shd w:val="clear" w:color="auto" w:fill="FFFFFF"/>
          </w:tcPr>
          <w:p w14:paraId="5AA60931" w14:textId="77777777" w:rsidR="00FB4E84" w:rsidRPr="0023723A" w:rsidRDefault="00FB4E84" w:rsidP="00FB4E84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23723A">
              <w:rPr>
                <w:rFonts w:ascii="Verdana" w:hAnsi="Verdana" w:cs="Arial"/>
                <w:sz w:val="20"/>
                <w:lang w:val="fr-BE"/>
              </w:rPr>
              <w:t xml:space="preserve">Persona de </w:t>
            </w:r>
            <w:proofErr w:type="spellStart"/>
            <w:r w:rsidRPr="0023723A">
              <w:rPr>
                <w:rFonts w:ascii="Verdana" w:hAnsi="Verdana" w:cs="Arial"/>
                <w:sz w:val="20"/>
                <w:lang w:val="fr-BE"/>
              </w:rPr>
              <w:t>contacto</w:t>
            </w:r>
            <w:proofErr w:type="spellEnd"/>
          </w:p>
          <w:p w14:paraId="2EBB797D" w14:textId="77777777" w:rsidR="00FB4E84" w:rsidRPr="0023723A" w:rsidRDefault="00FB4E84" w:rsidP="00FB4E84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23723A">
              <w:rPr>
                <w:rFonts w:ascii="Verdana" w:hAnsi="Verdana" w:cs="Arial"/>
                <w:sz w:val="20"/>
                <w:lang w:val="fr-BE"/>
              </w:rPr>
              <w:t xml:space="preserve">Correo electrónico / </w:t>
            </w:r>
          </w:p>
          <w:p w14:paraId="56E93A19" w14:textId="69307E55" w:rsidR="00FB4E84" w:rsidRPr="0023723A" w:rsidRDefault="00FB4E84" w:rsidP="00FB4E84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fr-BE"/>
              </w:rPr>
              <w:t>teléfono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23723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23723A" w:rsidRDefault="00D2071E" w:rsidP="007967A9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749C7BE4" w14:textId="1801F889" w:rsidR="0043282E" w:rsidRDefault="00393DF2" w:rsidP="00D95B4B">
      <w:pPr>
        <w:pStyle w:val="Text4"/>
        <w:ind w:left="0"/>
        <w:rPr>
          <w:rFonts w:ascii="Verdana" w:hAnsi="Verdana"/>
          <w:sz w:val="20"/>
          <w:lang w:val="es-ES"/>
        </w:rPr>
      </w:pPr>
      <w:r w:rsidRPr="0023723A">
        <w:rPr>
          <w:rFonts w:ascii="Verdana" w:hAnsi="Verdana"/>
          <w:sz w:val="20"/>
          <w:lang w:val="es-ES"/>
        </w:rPr>
        <w:t>Las i</w:t>
      </w:r>
      <w:r w:rsidR="00FB4E84" w:rsidRPr="0023723A">
        <w:rPr>
          <w:rFonts w:ascii="Verdana" w:hAnsi="Verdana"/>
          <w:sz w:val="20"/>
          <w:lang w:val="es-ES"/>
        </w:rPr>
        <w:t xml:space="preserve">ndicaciones para cumplimentar el documento </w:t>
      </w:r>
      <w:r w:rsidR="00F721A1" w:rsidRPr="0023723A">
        <w:rPr>
          <w:rFonts w:ascii="Verdana" w:hAnsi="Verdana"/>
          <w:sz w:val="20"/>
          <w:lang w:val="es-ES"/>
        </w:rPr>
        <w:t>se encuentran en las notas finales.</w:t>
      </w:r>
    </w:p>
    <w:p w14:paraId="6A4C1D22" w14:textId="1EA852F3" w:rsidR="0043282E" w:rsidRDefault="0043282E">
      <w:pPr>
        <w:pStyle w:val="Text4"/>
        <w:ind w:left="0"/>
        <w:rPr>
          <w:rFonts w:ascii="Verdana" w:hAnsi="Verdana" w:cs="Calibri"/>
          <w:b/>
          <w:color w:val="002060"/>
          <w:sz w:val="28"/>
          <w:lang w:val="es-ES"/>
        </w:rPr>
      </w:pPr>
    </w:p>
    <w:p w14:paraId="079F3C18" w14:textId="3ECD6FF0" w:rsidR="00F721A1" w:rsidRPr="0023723A" w:rsidRDefault="007967A9" w:rsidP="0027071E">
      <w:pPr>
        <w:pStyle w:val="Text4"/>
        <w:ind w:left="0"/>
        <w:rPr>
          <w:rFonts w:ascii="Verdana" w:hAnsi="Verdana" w:cs="Calibri"/>
          <w:b/>
          <w:color w:val="002060"/>
          <w:sz w:val="28"/>
          <w:lang w:val="es-ES"/>
        </w:rPr>
      </w:pPr>
      <w:r w:rsidRPr="0023723A">
        <w:rPr>
          <w:rFonts w:ascii="Verdana" w:hAnsi="Verdana" w:cs="Calibri"/>
          <w:b/>
          <w:color w:val="002060"/>
          <w:sz w:val="28"/>
          <w:lang w:val="es-ES"/>
        </w:rPr>
        <w:t xml:space="preserve"> </w:t>
      </w:r>
      <w:r w:rsidR="00F721A1" w:rsidRPr="0023723A">
        <w:rPr>
          <w:rFonts w:ascii="Verdana" w:hAnsi="Verdana" w:cs="Calibri"/>
          <w:b/>
          <w:color w:val="002060"/>
          <w:sz w:val="28"/>
          <w:lang w:val="es-ES"/>
        </w:rPr>
        <w:t>Sección a cumplimentar ANTES DE LA MOVILIDAD</w:t>
      </w:r>
    </w:p>
    <w:p w14:paraId="29FD8767" w14:textId="77777777" w:rsidR="00490F95" w:rsidRPr="0023723A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s-ES"/>
        </w:rPr>
      </w:pPr>
    </w:p>
    <w:p w14:paraId="1192A004" w14:textId="3E19DC07" w:rsidR="00F721A1" w:rsidRPr="0023723A" w:rsidRDefault="007E2F6C" w:rsidP="00F721A1">
      <w:pPr>
        <w:pStyle w:val="Ttulo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s-ES"/>
        </w:rPr>
      </w:pPr>
      <w:r w:rsidRPr="0023723A">
        <w:rPr>
          <w:rFonts w:ascii="Verdana" w:hAnsi="Verdana" w:cs="Calibri"/>
          <w:b/>
          <w:color w:val="002060"/>
          <w:sz w:val="20"/>
          <w:lang w:val="es-ES"/>
        </w:rPr>
        <w:t>I.</w:t>
      </w:r>
      <w:r w:rsidRPr="0023723A">
        <w:rPr>
          <w:rFonts w:ascii="Verdana" w:hAnsi="Verdana" w:cs="Calibri"/>
          <w:b/>
          <w:color w:val="002060"/>
          <w:sz w:val="20"/>
          <w:lang w:val="es-ES"/>
        </w:rPr>
        <w:tab/>
      </w:r>
      <w:r w:rsidR="00F721A1" w:rsidRPr="0023723A">
        <w:rPr>
          <w:rFonts w:ascii="Verdana" w:hAnsi="Verdana" w:cs="Calibri"/>
          <w:b/>
          <w:color w:val="002060"/>
          <w:sz w:val="20"/>
          <w:lang w:val="es-ES"/>
        </w:rPr>
        <w:t>PROGRAMA DE MOVILIDAD PROPUESTO</w:t>
      </w:r>
    </w:p>
    <w:p w14:paraId="7CB0F744" w14:textId="61C412EC" w:rsidR="00F721A1" w:rsidRPr="0023723A" w:rsidRDefault="00F721A1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23723A">
        <w:rPr>
          <w:rFonts w:ascii="Verdana" w:hAnsi="Verdana" w:cs="Calibri"/>
          <w:lang w:val="es-ES"/>
        </w:rPr>
        <w:t>Sector educativo principal</w:t>
      </w:r>
      <w:r w:rsidR="00866484" w:rsidRPr="0023723A">
        <w:rPr>
          <w:rStyle w:val="Refdenotaalfinal"/>
          <w:rFonts w:ascii="Verdana" w:hAnsi="Verdana" w:cs="Calibri"/>
          <w:lang w:val="en-GB"/>
        </w:rPr>
        <w:endnoteReference w:id="6"/>
      </w:r>
      <w:r w:rsidRPr="0023723A">
        <w:rPr>
          <w:rFonts w:ascii="Verdana" w:hAnsi="Verdana" w:cs="Calibri"/>
          <w:lang w:val="es-ES"/>
        </w:rPr>
        <w:t>:</w:t>
      </w:r>
    </w:p>
    <w:p w14:paraId="781C7226" w14:textId="6DDA1A0B" w:rsidR="00F721A1" w:rsidRPr="0023723A" w:rsidRDefault="00255720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>
        <w:rPr>
          <w:rFonts w:ascii="Verdana" w:hAnsi="Verdana" w:cs="Calibri"/>
          <w:lang w:val="es-ES"/>
        </w:rPr>
        <w:t>Nivel</w:t>
      </w:r>
      <w:r w:rsidR="00F721A1" w:rsidRPr="0023723A">
        <w:rPr>
          <w:rFonts w:ascii="Verdana" w:hAnsi="Verdana" w:cs="Calibri"/>
          <w:lang w:val="es-ES"/>
        </w:rPr>
        <w:t xml:space="preserve"> </w:t>
      </w:r>
      <w:r>
        <w:rPr>
          <w:rFonts w:ascii="Verdana" w:hAnsi="Verdana" w:cs="Calibri"/>
          <w:lang w:val="es-ES"/>
        </w:rPr>
        <w:t>(</w:t>
      </w:r>
      <w:r w:rsidR="00F721A1" w:rsidRPr="0023723A">
        <w:rPr>
          <w:rFonts w:ascii="Verdana" w:hAnsi="Verdana" w:cs="Calibri"/>
          <w:lang w:val="es-ES"/>
        </w:rPr>
        <w:t xml:space="preserve">seleccionar el principal): </w:t>
      </w:r>
      <w:r w:rsidR="00F970C7" w:rsidRPr="0023723A">
        <w:rPr>
          <w:rFonts w:ascii="Verdana" w:hAnsi="Verdana" w:cs="Calibri"/>
          <w:lang w:val="es-ES"/>
        </w:rPr>
        <w:t xml:space="preserve">Ciclo corto (Ciclos formativos de grado superior, nivel 5 del MEC) </w:t>
      </w:r>
      <w:sdt>
        <w:sdtPr>
          <w:rPr>
            <w:rFonts w:ascii="Verdana" w:hAnsi="Verdana"/>
            <w:lang w:val="es-ES"/>
          </w:rPr>
          <w:id w:val="-68118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23723A">
            <w:rPr>
              <w:rFonts w:ascii="MS Gothic" w:eastAsia="MS Gothic" w:hAnsi="MS Gothic" w:cs="MS Gothic" w:hint="eastAsia"/>
              <w:lang w:val="es-ES"/>
            </w:rPr>
            <w:t>☐</w:t>
          </w:r>
        </w:sdtContent>
      </w:sdt>
      <w:r w:rsidR="00F970C7" w:rsidRPr="0023723A">
        <w:rPr>
          <w:rFonts w:ascii="Verdana" w:hAnsi="Verdana" w:cs="Calibri"/>
          <w:lang w:val="es-ES"/>
        </w:rPr>
        <w:t>; grado o titulación equivalente de primer ciclo</w:t>
      </w:r>
      <w:r w:rsidR="00F970C7" w:rsidRPr="0023723A">
        <w:rPr>
          <w:rFonts w:ascii="Verdana" w:hAnsi="Verdana"/>
          <w:lang w:val="es-ES"/>
        </w:rPr>
        <w:t xml:space="preserve"> (nivel 6 del MEC)</w:t>
      </w:r>
      <w:r w:rsidR="00F970C7" w:rsidRPr="0023723A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-562328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23723A">
            <w:rPr>
              <w:rFonts w:ascii="MS Gothic" w:eastAsia="MS Gothic" w:hAnsi="MS Gothic" w:cs="MS Gothic" w:hint="eastAsia"/>
              <w:lang w:val="es-ES"/>
            </w:rPr>
            <w:t>☐</w:t>
          </w:r>
        </w:sdtContent>
      </w:sdt>
      <w:r w:rsidR="00F970C7" w:rsidRPr="0023723A">
        <w:rPr>
          <w:rFonts w:ascii="Verdana" w:hAnsi="Verdana" w:cs="Calibri"/>
          <w:lang w:val="es-ES"/>
        </w:rPr>
        <w:t>; máster o titulación equivalente de segundo ciclo</w:t>
      </w:r>
      <w:r w:rsidR="00F970C7" w:rsidRPr="0023723A">
        <w:rPr>
          <w:rFonts w:ascii="Verdana" w:hAnsi="Verdana"/>
          <w:lang w:val="es-ES"/>
        </w:rPr>
        <w:t xml:space="preserve"> (nivel 7 del MEC)</w:t>
      </w:r>
      <w:r w:rsidR="00F970C7" w:rsidRPr="0023723A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1850518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23723A">
            <w:rPr>
              <w:rFonts w:ascii="MS Gothic" w:eastAsia="MS Gothic" w:hAnsi="MS Gothic" w:cs="MS Gothic" w:hint="eastAsia"/>
              <w:lang w:val="es-ES"/>
            </w:rPr>
            <w:t>☐</w:t>
          </w:r>
        </w:sdtContent>
      </w:sdt>
      <w:r w:rsidR="00F970C7" w:rsidRPr="0023723A">
        <w:rPr>
          <w:rFonts w:ascii="Verdana" w:hAnsi="Verdana" w:cs="Calibri"/>
          <w:lang w:val="es-ES"/>
        </w:rPr>
        <w:t xml:space="preserve">; doctorado o titulación equivalente de </w:t>
      </w:r>
      <w:r w:rsidR="00B82C08" w:rsidRPr="0023723A">
        <w:rPr>
          <w:rFonts w:ascii="Verdana" w:hAnsi="Verdana" w:cs="Calibri"/>
          <w:lang w:val="es-ES"/>
        </w:rPr>
        <w:t xml:space="preserve">tercer </w:t>
      </w:r>
      <w:r w:rsidR="009F3224">
        <w:rPr>
          <w:rFonts w:ascii="Verdana" w:hAnsi="Verdana" w:cs="Calibri"/>
          <w:lang w:val="es-ES"/>
        </w:rPr>
        <w:t>ciclo</w:t>
      </w:r>
      <w:r w:rsidR="009F3224" w:rsidRPr="0023723A">
        <w:rPr>
          <w:rFonts w:ascii="Verdana" w:hAnsi="Verdana"/>
          <w:lang w:val="es-ES"/>
        </w:rPr>
        <w:t xml:space="preserve"> </w:t>
      </w:r>
      <w:r w:rsidR="00F970C7" w:rsidRPr="0023723A">
        <w:rPr>
          <w:rFonts w:ascii="Verdana" w:hAnsi="Verdana"/>
          <w:lang w:val="es-ES"/>
        </w:rPr>
        <w:t>(</w:t>
      </w:r>
      <w:r w:rsidR="00B82C08" w:rsidRPr="0023723A">
        <w:rPr>
          <w:rFonts w:ascii="Verdana" w:hAnsi="Verdana"/>
          <w:lang w:val="es-ES"/>
        </w:rPr>
        <w:t>nivel</w:t>
      </w:r>
      <w:r w:rsidR="00F970C7" w:rsidRPr="0023723A">
        <w:rPr>
          <w:rFonts w:ascii="Verdana" w:hAnsi="Verdana"/>
          <w:lang w:val="es-ES"/>
        </w:rPr>
        <w:t xml:space="preserve"> 8</w:t>
      </w:r>
      <w:r w:rsidR="00B82C08" w:rsidRPr="0023723A">
        <w:rPr>
          <w:rFonts w:ascii="Verdana" w:hAnsi="Verdana"/>
          <w:lang w:val="es-ES"/>
        </w:rPr>
        <w:t xml:space="preserve"> del MEC</w:t>
      </w:r>
      <w:r w:rsidR="00F970C7" w:rsidRPr="0023723A">
        <w:rPr>
          <w:rFonts w:ascii="Verdana" w:hAnsi="Verdana"/>
          <w:lang w:val="es-ES"/>
        </w:rPr>
        <w:t>)</w:t>
      </w:r>
      <w:r w:rsidR="00F970C7" w:rsidRPr="0023723A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-1080668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23723A">
            <w:rPr>
              <w:rFonts w:ascii="MS Gothic" w:eastAsia="MS Gothic" w:hAnsi="MS Gothic" w:cs="MS Gothic" w:hint="eastAsia"/>
              <w:lang w:val="es-ES"/>
            </w:rPr>
            <w:t>☐</w:t>
          </w:r>
        </w:sdtContent>
      </w:sdt>
    </w:p>
    <w:p w14:paraId="015DC895" w14:textId="02FE374E" w:rsidR="00B82C08" w:rsidRPr="0023723A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23723A">
        <w:rPr>
          <w:rFonts w:ascii="Verdana" w:hAnsi="Verdana" w:cs="Calibri"/>
          <w:lang w:val="es-ES"/>
        </w:rPr>
        <w:t>Número de estudiantes en la institución de acogida que se beneficiarán del programa de enseñanza:</w:t>
      </w:r>
    </w:p>
    <w:p w14:paraId="6D9C658E" w14:textId="7228A83F" w:rsidR="00B82C08" w:rsidRPr="0023723A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23723A">
        <w:rPr>
          <w:rFonts w:ascii="Verdana" w:hAnsi="Verdana" w:cs="Calibri"/>
          <w:lang w:val="es-ES"/>
        </w:rPr>
        <w:t xml:space="preserve">Número de horas </w:t>
      </w:r>
      <w:r w:rsidR="00E74826" w:rsidRPr="0023723A">
        <w:rPr>
          <w:rFonts w:ascii="Verdana" w:hAnsi="Verdana" w:cs="Calibri"/>
          <w:lang w:val="es-ES"/>
        </w:rPr>
        <w:t>de docencia</w:t>
      </w:r>
      <w:r w:rsidRPr="0023723A">
        <w:rPr>
          <w:rFonts w:ascii="Verdana" w:hAnsi="Verdana" w:cs="Calibri"/>
          <w:lang w:val="es-ES"/>
        </w:rPr>
        <w:t>:</w:t>
      </w:r>
    </w:p>
    <w:p w14:paraId="534BDF31" w14:textId="189D3FD2" w:rsidR="00B82C08" w:rsidRDefault="009F3224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>
        <w:rPr>
          <w:rFonts w:ascii="Verdana" w:hAnsi="Verdana" w:cs="Calibri"/>
          <w:lang w:val="es-ES"/>
        </w:rPr>
        <w:t>Lengua</w:t>
      </w:r>
      <w:r w:rsidRPr="0023723A">
        <w:rPr>
          <w:rFonts w:ascii="Verdana" w:hAnsi="Verdana" w:cs="Calibri"/>
          <w:lang w:val="es-ES"/>
        </w:rPr>
        <w:t xml:space="preserve"> </w:t>
      </w:r>
      <w:r w:rsidR="00B82C08" w:rsidRPr="0023723A">
        <w:rPr>
          <w:rFonts w:ascii="Verdana" w:hAnsi="Verdana" w:cs="Calibri"/>
          <w:lang w:val="es-ES"/>
        </w:rPr>
        <w:t>de instrucción:</w:t>
      </w:r>
    </w:p>
    <w:p w14:paraId="72757BBB" w14:textId="08B5CF27" w:rsidR="006743DA" w:rsidRPr="0023723A" w:rsidRDefault="006743DA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3723A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3285E4F" w14:textId="1F17F9B6" w:rsidR="00B82C08" w:rsidRPr="0023723A" w:rsidRDefault="00B82C08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Objetivos generales de la movilidad</w:t>
            </w:r>
          </w:p>
          <w:p w14:paraId="33661749" w14:textId="77777777" w:rsidR="00153B61" w:rsidRPr="0023723A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2D" w14:textId="77777777" w:rsidR="00377526" w:rsidRPr="0023723A" w:rsidRDefault="00377526" w:rsidP="00F71F07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2F" w14:textId="77777777" w:rsidR="00377526" w:rsidRPr="0023723A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3723A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5D388E4" w14:textId="52866D08" w:rsidR="00B82C08" w:rsidRPr="0023723A" w:rsidRDefault="00B82C08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Valor añadido de la </w:t>
            </w:r>
            <w:r w:rsidR="00145EB7" w:rsidRPr="0023723A">
              <w:rPr>
                <w:rFonts w:ascii="Verdana" w:hAnsi="Verdana" w:cs="Calibri"/>
                <w:b/>
                <w:sz w:val="20"/>
                <w:lang w:val="es-ES"/>
              </w:rPr>
              <w:t>m</w:t>
            </w: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ovilidad (en el context</w:t>
            </w:r>
            <w:r w:rsidR="00145EB7" w:rsidRPr="0023723A">
              <w:rPr>
                <w:rFonts w:ascii="Verdana" w:hAnsi="Verdana" w:cs="Calibri"/>
                <w:b/>
                <w:sz w:val="20"/>
                <w:lang w:val="es-ES"/>
              </w:rPr>
              <w:t>o</w:t>
            </w: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 de la</w:t>
            </w:r>
            <w:r w:rsidR="00145EB7" w:rsidRPr="0023723A">
              <w:rPr>
                <w:rFonts w:ascii="Verdana" w:hAnsi="Verdana" w:cs="Calibri"/>
                <w:b/>
                <w:sz w:val="20"/>
                <w:lang w:val="es-ES"/>
              </w:rPr>
              <w:t>s</w:t>
            </w: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 estrategia</w:t>
            </w:r>
            <w:r w:rsidR="00145EB7" w:rsidRPr="0023723A">
              <w:rPr>
                <w:rFonts w:ascii="Verdana" w:hAnsi="Verdana" w:cs="Calibri"/>
                <w:b/>
                <w:sz w:val="20"/>
                <w:lang w:val="es-ES"/>
              </w:rPr>
              <w:t>s</w:t>
            </w: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 de modernización e internacionalización de las instituciones implicadas):</w:t>
            </w:r>
          </w:p>
          <w:p w14:paraId="74B177CB" w14:textId="77777777" w:rsidR="00153B61" w:rsidRPr="0023723A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4AA016B3" w14:textId="77777777" w:rsidR="00153B61" w:rsidRPr="0023723A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267134A1" w14:textId="77777777" w:rsidR="00153B61" w:rsidRPr="0023723A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56E93A34" w14:textId="77777777" w:rsidR="00377526" w:rsidRPr="0023723A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36" w14:textId="77777777" w:rsidR="00377526" w:rsidRPr="0023723A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3723A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C59DE23" w14:textId="31A0E26D" w:rsidR="00B82C08" w:rsidRPr="00843A32" w:rsidRDefault="00B82C08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843A32">
              <w:rPr>
                <w:rFonts w:ascii="Verdana" w:hAnsi="Verdana" w:cs="Calibri"/>
                <w:b/>
                <w:sz w:val="20"/>
                <w:lang w:val="es-ES"/>
              </w:rPr>
              <w:t>Contenido del programa docente</w:t>
            </w:r>
            <w:r w:rsidR="006743DA" w:rsidRPr="00843A32">
              <w:rPr>
                <w:rFonts w:ascii="Verdana" w:hAnsi="Verdana" w:cs="Calibri"/>
                <w:b/>
                <w:sz w:val="20"/>
                <w:lang w:val="es-ES"/>
              </w:rPr>
              <w:t xml:space="preserve"> </w:t>
            </w:r>
            <w:r w:rsidR="00BE0DB3">
              <w:rPr>
                <w:rFonts w:ascii="Verdana" w:hAnsi="Verdana" w:cs="Calibri"/>
                <w:b/>
                <w:sz w:val="20"/>
                <w:lang w:val="es-ES"/>
              </w:rPr>
              <w:t>(incluyendo el componente virt</w:t>
            </w:r>
            <w:r w:rsidR="009B4047">
              <w:rPr>
                <w:rFonts w:ascii="Verdana" w:hAnsi="Verdana" w:cs="Calibri"/>
                <w:b/>
                <w:sz w:val="20"/>
                <w:lang w:val="es-ES"/>
              </w:rPr>
              <w:t>u</w:t>
            </w:r>
            <w:r w:rsidR="00BE0DB3">
              <w:rPr>
                <w:rFonts w:ascii="Verdana" w:hAnsi="Verdana" w:cs="Calibri"/>
                <w:b/>
                <w:sz w:val="20"/>
                <w:lang w:val="es-ES"/>
              </w:rPr>
              <w:t>al</w:t>
            </w:r>
            <w:r w:rsidR="006743DA" w:rsidRPr="00843A32">
              <w:rPr>
                <w:rFonts w:ascii="Verdana" w:hAnsi="Verdana" w:cs="Calibri"/>
                <w:b/>
                <w:sz w:val="20"/>
                <w:lang w:val="es-ES"/>
              </w:rPr>
              <w:t>, si procede</w:t>
            </w:r>
            <w:r w:rsidR="00BE0DB3">
              <w:rPr>
                <w:rFonts w:ascii="Verdana" w:hAnsi="Verdana" w:cs="Calibri"/>
                <w:b/>
                <w:sz w:val="20"/>
                <w:lang w:val="es-ES"/>
              </w:rPr>
              <w:t>)</w:t>
            </w:r>
            <w:r w:rsidRPr="00843A32">
              <w:rPr>
                <w:rFonts w:ascii="Verdana" w:hAnsi="Verdana" w:cs="Calibri"/>
                <w:b/>
                <w:sz w:val="20"/>
                <w:lang w:val="es-ES"/>
              </w:rPr>
              <w:t>:</w:t>
            </w:r>
          </w:p>
          <w:p w14:paraId="150D1A4D" w14:textId="5703F42C" w:rsidR="00153B61" w:rsidRPr="00843A32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4C6BA7C3" w14:textId="77777777" w:rsidR="00153B61" w:rsidRPr="00843A32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537C16A" w14:textId="77777777" w:rsidR="00153B61" w:rsidRPr="00843A32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2B78BD76" w14:textId="77777777" w:rsidR="00153B61" w:rsidRPr="00843A32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3A" w14:textId="77777777" w:rsidR="00377526" w:rsidRPr="00843A32" w:rsidRDefault="00377526" w:rsidP="00F71F07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3C" w14:textId="77777777" w:rsidR="00377526" w:rsidRPr="00843A32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3723A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A11A7D9" w14:textId="74A5083F" w:rsidR="00145EB7" w:rsidRPr="0023723A" w:rsidRDefault="00145EB7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Resultados e impacto previstos (por ejemplo, en el desarrollo profesional del docente y en las competencias de los estudiantes de ambas instituciones):</w:t>
            </w:r>
          </w:p>
          <w:p w14:paraId="4978B046" w14:textId="77777777" w:rsidR="00B82C08" w:rsidRPr="0023723A" w:rsidRDefault="00B82C08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4C3E9942" w14:textId="77777777" w:rsidR="00153B61" w:rsidRPr="0023723A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509129B" w14:textId="77777777" w:rsidR="00153B61" w:rsidRPr="0023723A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3F" w14:textId="77777777" w:rsidR="00377526" w:rsidRPr="0023723A" w:rsidRDefault="00377526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7A3A4F58" w14:textId="7B88F97B" w:rsidR="00145EB7" w:rsidRPr="0023723A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s-ES"/>
        </w:rPr>
      </w:pPr>
      <w:r w:rsidRPr="0023723A">
        <w:rPr>
          <w:rFonts w:ascii="Verdana" w:hAnsi="Verdana" w:cs="Calibri"/>
          <w:b/>
          <w:color w:val="002060"/>
          <w:sz w:val="20"/>
          <w:lang w:val="es-ES"/>
        </w:rPr>
        <w:br/>
      </w:r>
      <w:r w:rsidR="00377526" w:rsidRPr="0023723A">
        <w:rPr>
          <w:rFonts w:ascii="Verdana" w:hAnsi="Verdana" w:cs="Calibri"/>
          <w:b/>
          <w:color w:val="002060"/>
          <w:sz w:val="20"/>
          <w:lang w:val="es-ES"/>
        </w:rPr>
        <w:t xml:space="preserve">II. </w:t>
      </w:r>
      <w:r w:rsidR="00145EB7" w:rsidRPr="0023723A">
        <w:rPr>
          <w:rFonts w:ascii="Verdana" w:hAnsi="Verdana" w:cs="Calibri"/>
          <w:b/>
          <w:color w:val="002060"/>
          <w:sz w:val="20"/>
          <w:lang w:val="es-ES"/>
        </w:rPr>
        <w:t>COMPROMISO DE LAS TRES PARTES</w:t>
      </w:r>
    </w:p>
    <w:p w14:paraId="4CD49517" w14:textId="40F22B7B" w:rsidR="00145EB7" w:rsidRPr="0023723A" w:rsidRDefault="00145EB7" w:rsidP="00153B61">
      <w:pPr>
        <w:spacing w:after="120"/>
        <w:rPr>
          <w:rFonts w:ascii="Verdana" w:hAnsi="Verdana" w:cs="Calibri"/>
          <w:sz w:val="16"/>
          <w:szCs w:val="16"/>
          <w:lang w:val="es-ES"/>
        </w:rPr>
      </w:pPr>
      <w:r w:rsidRPr="0023723A">
        <w:rPr>
          <w:rFonts w:ascii="Verdana" w:hAnsi="Verdana" w:cs="Calibri"/>
          <w:sz w:val="16"/>
          <w:szCs w:val="16"/>
          <w:lang w:val="es-ES"/>
        </w:rPr>
        <w:t>Mediante la firma</w:t>
      </w:r>
      <w:r w:rsidR="00866484" w:rsidRPr="0023723A">
        <w:rPr>
          <w:rStyle w:val="Refdenotaalfinal"/>
          <w:rFonts w:ascii="Verdana" w:hAnsi="Verdana" w:cs="Calibri"/>
          <w:sz w:val="16"/>
          <w:szCs w:val="16"/>
          <w:lang w:val="en-GB"/>
        </w:rPr>
        <w:endnoteReference w:id="7"/>
      </w:r>
      <w:r w:rsidRPr="0023723A">
        <w:rPr>
          <w:rFonts w:ascii="Verdana" w:hAnsi="Verdana" w:cs="Calibri"/>
          <w:sz w:val="16"/>
          <w:szCs w:val="16"/>
          <w:lang w:val="es-ES"/>
        </w:rPr>
        <w:t xml:space="preserve"> del presente documento, el miembro del personal docente, la institución/empresa de envío y la institución de acogida confirman que aprueban el acuerdo de movilidad propuesto.</w:t>
      </w:r>
    </w:p>
    <w:p w14:paraId="186A60B4" w14:textId="2928406C" w:rsidR="00145EB7" w:rsidRPr="0023723A" w:rsidRDefault="00145EB7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23723A">
        <w:rPr>
          <w:rFonts w:ascii="Verdana" w:hAnsi="Verdana" w:cs="Calibri"/>
          <w:sz w:val="16"/>
          <w:szCs w:val="16"/>
          <w:lang w:val="is-IS"/>
        </w:rPr>
        <w:t xml:space="preserve">La institución de envío </w:t>
      </w:r>
      <w:r w:rsidR="00D83ECF" w:rsidRPr="0023723A">
        <w:rPr>
          <w:rFonts w:ascii="Verdana" w:hAnsi="Verdana" w:cs="Calibri"/>
          <w:sz w:val="16"/>
          <w:szCs w:val="16"/>
          <w:lang w:val="is-IS"/>
        </w:rPr>
        <w:t xml:space="preserve">aprueba </w:t>
      </w:r>
      <w:r w:rsidRPr="0023723A">
        <w:rPr>
          <w:rFonts w:ascii="Verdana" w:hAnsi="Verdana" w:cs="Calibri"/>
          <w:sz w:val="16"/>
          <w:szCs w:val="16"/>
          <w:lang w:val="is-IS"/>
        </w:rPr>
        <w:t xml:space="preserve">esta movilidad de personal como parte de su estrategia de modernización e internacionalización y </w:t>
      </w:r>
      <w:r w:rsidR="00D83ECF" w:rsidRPr="0023723A">
        <w:rPr>
          <w:rFonts w:ascii="Verdana" w:hAnsi="Verdana" w:cs="Calibri"/>
          <w:sz w:val="16"/>
          <w:szCs w:val="16"/>
          <w:lang w:val="is-IS"/>
        </w:rPr>
        <w:t xml:space="preserve">la </w:t>
      </w:r>
      <w:r w:rsidRPr="0023723A">
        <w:rPr>
          <w:rFonts w:ascii="Verdana" w:hAnsi="Verdana" w:cs="Calibri"/>
          <w:sz w:val="16"/>
          <w:szCs w:val="16"/>
          <w:lang w:val="is-IS"/>
        </w:rPr>
        <w:t xml:space="preserve">reconocerá como un componente </w:t>
      </w:r>
      <w:r w:rsidR="00D83ECF" w:rsidRPr="0023723A">
        <w:rPr>
          <w:rFonts w:ascii="Verdana" w:hAnsi="Verdana" w:cs="Calibri"/>
          <w:sz w:val="16"/>
          <w:szCs w:val="16"/>
          <w:lang w:val="is-IS"/>
        </w:rPr>
        <w:t>a tener en cuenta en cualquier valoración o evaluación del profesor.</w:t>
      </w:r>
    </w:p>
    <w:p w14:paraId="795A25BF" w14:textId="1935F7E5" w:rsidR="00D83ECF" w:rsidRPr="00230528" w:rsidRDefault="00D83ECF" w:rsidP="00153B61">
      <w:pPr>
        <w:autoSpaceDE w:val="0"/>
        <w:autoSpaceDN w:val="0"/>
        <w:adjustRightInd w:val="0"/>
        <w:spacing w:after="120"/>
        <w:rPr>
          <w:rFonts w:ascii="Verdana" w:hAnsi="Verdana"/>
          <w:color w:val="0000FF"/>
          <w:sz w:val="16"/>
          <w:szCs w:val="16"/>
          <w:lang w:val="es-ES"/>
        </w:rPr>
      </w:pPr>
      <w:r w:rsidRPr="0023723A">
        <w:rPr>
          <w:rFonts w:ascii="Verdana" w:hAnsi="Verdana" w:cs="Verdana"/>
          <w:sz w:val="16"/>
          <w:szCs w:val="16"/>
          <w:lang w:val="es-ES" w:eastAsia="fr-FR"/>
        </w:rPr>
        <w:t>El profesor compartirá su experiencia, en particular</w:t>
      </w:r>
      <w:r w:rsidR="00FD1D42" w:rsidRPr="0023723A">
        <w:rPr>
          <w:rFonts w:ascii="Verdana" w:hAnsi="Verdana" w:cs="Verdana"/>
          <w:sz w:val="16"/>
          <w:szCs w:val="16"/>
          <w:lang w:val="es-ES" w:eastAsia="fr-FR"/>
        </w:rPr>
        <w:t>,</w:t>
      </w:r>
      <w:r w:rsidRPr="0023723A">
        <w:rPr>
          <w:rFonts w:ascii="Verdana" w:hAnsi="Verdana" w:cs="Verdana"/>
          <w:sz w:val="16"/>
          <w:szCs w:val="16"/>
          <w:lang w:val="es-ES" w:eastAsia="fr-FR"/>
        </w:rPr>
        <w:t xml:space="preserve"> el impacto que tenga en su carrera profesional y en la institución de educación superior de envío, como una fuente de inspiración para otros. </w:t>
      </w:r>
      <w:r w:rsidR="00153B61" w:rsidRPr="00230528">
        <w:rPr>
          <w:rFonts w:ascii="Verdana" w:hAnsi="Verdana"/>
          <w:color w:val="0000FF"/>
          <w:sz w:val="16"/>
          <w:szCs w:val="16"/>
          <w:lang w:val="es-ES"/>
        </w:rPr>
        <w:t xml:space="preserve"> </w:t>
      </w:r>
    </w:p>
    <w:p w14:paraId="2700461C" w14:textId="616F0EED" w:rsidR="00D83ECF" w:rsidRPr="0023723A" w:rsidRDefault="00D83ECF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s-ES"/>
        </w:rPr>
      </w:pPr>
      <w:r w:rsidRPr="0023723A">
        <w:rPr>
          <w:rFonts w:ascii="Verdana" w:hAnsi="Verdana"/>
          <w:color w:val="000000" w:themeColor="text1"/>
          <w:sz w:val="16"/>
          <w:szCs w:val="16"/>
          <w:lang w:val="es-ES"/>
        </w:rPr>
        <w:t xml:space="preserve">El profesor y la institución </w:t>
      </w:r>
      <w:r w:rsidR="00F1098E" w:rsidRPr="0023723A">
        <w:rPr>
          <w:rFonts w:ascii="Verdana" w:hAnsi="Verdana"/>
          <w:color w:val="000000" w:themeColor="text1"/>
          <w:sz w:val="16"/>
          <w:szCs w:val="16"/>
          <w:lang w:val="es-ES"/>
        </w:rPr>
        <w:t>beneficiaria</w:t>
      </w:r>
      <w:r w:rsidRPr="0023723A">
        <w:rPr>
          <w:rFonts w:ascii="Verdana" w:hAnsi="Verdana"/>
          <w:color w:val="000000" w:themeColor="text1"/>
          <w:sz w:val="16"/>
          <w:szCs w:val="16"/>
          <w:lang w:val="es-ES"/>
        </w:rPr>
        <w:t xml:space="preserve"> se comprometen a respetar las estipulaciones del convenio de subvención que hayan firmado.</w:t>
      </w:r>
    </w:p>
    <w:p w14:paraId="5D47C10B" w14:textId="086816A2" w:rsidR="00D83ECF" w:rsidRPr="0023723A" w:rsidRDefault="00E74826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s-ES"/>
        </w:rPr>
      </w:pPr>
      <w:r w:rsidRPr="0023723A">
        <w:rPr>
          <w:rFonts w:ascii="Verdana" w:hAnsi="Verdana" w:cs="Calibri"/>
          <w:sz w:val="16"/>
          <w:szCs w:val="16"/>
          <w:lang w:val="es-ES"/>
        </w:rPr>
        <w:t>El profes</w:t>
      </w:r>
      <w:r w:rsidR="00D83ECF" w:rsidRPr="0023723A">
        <w:rPr>
          <w:rFonts w:ascii="Verdana" w:hAnsi="Verdana" w:cs="Calibri"/>
          <w:sz w:val="16"/>
          <w:szCs w:val="16"/>
          <w:lang w:val="es-ES"/>
        </w:rPr>
        <w:t>or y la institución de acogida comunicarán a la institución/empresa de envío cualquier problema o modificación relacionados con el programa de movilidad propuesto o el periodo de movilidad.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23723A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7172A7EB" w14:textId="56A0E44C" w:rsidR="00D83ECF" w:rsidRPr="0023723A" w:rsidRDefault="00D83ECF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El miembro del personal docente</w:t>
            </w:r>
          </w:p>
          <w:p w14:paraId="7179C797" w14:textId="65D2C684" w:rsidR="00D83ECF" w:rsidRPr="0023723A" w:rsidRDefault="00D83ECF" w:rsidP="00866484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Nombre: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48" w14:textId="336D2B83" w:rsidR="00377526" w:rsidRPr="0023723A" w:rsidRDefault="00D83ECF" w:rsidP="00E85A51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 xml:space="preserve">Firma:                                            </w:t>
            </w:r>
            <w:r w:rsidR="00E85A51">
              <w:rPr>
                <w:rFonts w:ascii="Verdana" w:hAnsi="Verdana" w:cs="Calibri"/>
                <w:sz w:val="20"/>
                <w:lang w:val="es-ES"/>
              </w:rPr>
              <w:t xml:space="preserve">                              </w:t>
            </w:r>
            <w:r w:rsidRPr="0023723A">
              <w:rPr>
                <w:rFonts w:ascii="Verdana" w:hAnsi="Verdana" w:cs="Calibri"/>
                <w:sz w:val="20"/>
                <w:lang w:val="es-ES"/>
              </w:rPr>
              <w:t>Fecha: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4A" w14:textId="77777777" w:rsidR="00377526" w:rsidRPr="0023723A" w:rsidRDefault="00377526" w:rsidP="00DA5ED4">
      <w:pPr>
        <w:spacing w:after="0"/>
        <w:rPr>
          <w:rFonts w:ascii="Verdana" w:hAnsi="Verdana" w:cs="Calibri"/>
          <w:sz w:val="20"/>
          <w:lang w:val="es-ES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23723A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CD4FB03" w14:textId="280980FF" w:rsidR="00D83ECF" w:rsidRPr="0023723A" w:rsidRDefault="00D83ECF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La institución/empresa </w:t>
            </w:r>
            <w:r w:rsidR="00150149"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 de envío</w:t>
            </w:r>
          </w:p>
          <w:p w14:paraId="0FA67667" w14:textId="709D82F8" w:rsidR="00150149" w:rsidRPr="0023723A" w:rsidRDefault="00150149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Nombre del responsable:</w:t>
            </w:r>
          </w:p>
          <w:p w14:paraId="65B65682" w14:textId="1FBAE31C" w:rsidR="00150149" w:rsidRPr="0023723A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ab/>
            </w:r>
            <w:r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4D" w14:textId="1BC8490E" w:rsidR="00377526" w:rsidRPr="0023723A" w:rsidRDefault="00150149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  Fecha: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 xml:space="preserve"> 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4F" w14:textId="77777777" w:rsidR="00377526" w:rsidRPr="0023723A" w:rsidRDefault="00377526" w:rsidP="00DA5ED4">
      <w:pPr>
        <w:spacing w:after="0"/>
        <w:rPr>
          <w:rFonts w:ascii="Verdana" w:hAnsi="Verdana" w:cs="Calibri"/>
          <w:sz w:val="20"/>
          <w:lang w:val="es-ES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23723A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6DA75FF2" w14:textId="54AA51F1" w:rsidR="00150149" w:rsidRPr="0023723A" w:rsidRDefault="00150149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La institución de acogida</w:t>
            </w:r>
          </w:p>
          <w:p w14:paraId="25167A59" w14:textId="21D2E92C" w:rsidR="00150149" w:rsidRPr="0023723A" w:rsidRDefault="00150149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Nombre del responsable:</w:t>
            </w:r>
          </w:p>
          <w:p w14:paraId="33480345" w14:textId="35B37A49" w:rsidR="00150149" w:rsidRPr="0023723A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ab/>
            </w:r>
            <w:r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52" w14:textId="494242A7" w:rsidR="00377526" w:rsidRPr="0023723A" w:rsidRDefault="00150149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  Fecha: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54" w14:textId="77777777" w:rsidR="00EF398E" w:rsidRPr="0023723A" w:rsidRDefault="00EF398E">
      <w:pPr>
        <w:spacing w:after="120"/>
        <w:rPr>
          <w:rFonts w:ascii="Verdana" w:hAnsi="Verdana" w:cs="Calibri"/>
          <w:b/>
          <w:color w:val="002060"/>
          <w:sz w:val="28"/>
          <w:lang w:val="es-ES"/>
        </w:rPr>
      </w:pPr>
    </w:p>
    <w:sectPr w:rsidR="00EF398E" w:rsidRPr="0023723A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989A5" w14:textId="77777777" w:rsidR="00C94865" w:rsidRDefault="00C94865">
      <w:r>
        <w:separator/>
      </w:r>
    </w:p>
  </w:endnote>
  <w:endnote w:type="continuationSeparator" w:id="0">
    <w:p w14:paraId="4142E15E" w14:textId="77777777" w:rsidR="00C94865" w:rsidRDefault="00C94865">
      <w:r>
        <w:continuationSeparator/>
      </w:r>
    </w:p>
  </w:endnote>
  <w:endnote w:id="1">
    <w:p w14:paraId="2A7B3835" w14:textId="5805500F" w:rsidR="00255720" w:rsidRPr="00302282" w:rsidRDefault="00326260" w:rsidP="00255720">
      <w:pPr>
        <w:pStyle w:val="Textonotaalfinal"/>
        <w:spacing w:after="120"/>
        <w:rPr>
          <w:rFonts w:ascii="Verdana" w:hAnsi="Verdana"/>
          <w:sz w:val="16"/>
          <w:szCs w:val="16"/>
          <w:lang w:val="en-GB"/>
        </w:rPr>
      </w:pPr>
      <w:r w:rsidRPr="009F2AA9">
        <w:rPr>
          <w:rFonts w:ascii="Verdana" w:hAnsi="Verdana"/>
          <w:sz w:val="16"/>
          <w:szCs w:val="16"/>
          <w:vertAlign w:val="superscript"/>
          <w:lang w:val="en-GB"/>
        </w:rPr>
        <w:endnoteRef/>
      </w:r>
      <w:proofErr w:type="spellStart"/>
      <w:r w:rsidR="00255720" w:rsidRPr="00302282">
        <w:rPr>
          <w:rFonts w:ascii="Verdana" w:hAnsi="Verdana"/>
          <w:sz w:val="16"/>
          <w:szCs w:val="16"/>
          <w:lang w:val="en-GB"/>
        </w:rPr>
        <w:t>Adapta</w:t>
      </w:r>
      <w:r w:rsidR="00F91D70" w:rsidRPr="00302282">
        <w:rPr>
          <w:rFonts w:ascii="Verdana" w:hAnsi="Verdana"/>
          <w:sz w:val="16"/>
          <w:szCs w:val="16"/>
          <w:lang w:val="en-GB"/>
        </w:rPr>
        <w:t>ciones</w:t>
      </w:r>
      <w:proofErr w:type="spellEnd"/>
      <w:r w:rsidR="00F91D70" w:rsidRPr="00302282">
        <w:rPr>
          <w:rFonts w:ascii="Verdana" w:hAnsi="Verdana"/>
          <w:sz w:val="16"/>
          <w:szCs w:val="16"/>
          <w:lang w:val="en-GB"/>
        </w:rPr>
        <w:t xml:space="preserve"> de </w:t>
      </w:r>
      <w:proofErr w:type="spellStart"/>
      <w:r w:rsidR="00F91D70" w:rsidRPr="00302282">
        <w:rPr>
          <w:rFonts w:ascii="Verdana" w:hAnsi="Verdana"/>
          <w:sz w:val="16"/>
          <w:szCs w:val="16"/>
          <w:lang w:val="en-GB"/>
        </w:rPr>
        <w:t>esta</w:t>
      </w:r>
      <w:proofErr w:type="spellEnd"/>
      <w:r w:rsidR="00F91D70" w:rsidRPr="00302282">
        <w:rPr>
          <w:rFonts w:ascii="Verdana" w:hAnsi="Verdana"/>
          <w:sz w:val="16"/>
          <w:szCs w:val="16"/>
          <w:lang w:val="en-GB"/>
        </w:rPr>
        <w:t xml:space="preserve"> </w:t>
      </w:r>
      <w:proofErr w:type="spellStart"/>
      <w:r w:rsidR="00F91D70" w:rsidRPr="00302282">
        <w:rPr>
          <w:rFonts w:ascii="Verdana" w:hAnsi="Verdana"/>
          <w:sz w:val="16"/>
          <w:szCs w:val="16"/>
          <w:lang w:val="en-GB"/>
        </w:rPr>
        <w:t>plantilla</w:t>
      </w:r>
      <w:proofErr w:type="spellEnd"/>
      <w:r w:rsidR="00F91D70" w:rsidRPr="00302282">
        <w:rPr>
          <w:rFonts w:ascii="Verdana" w:hAnsi="Verdana"/>
          <w:sz w:val="16"/>
          <w:szCs w:val="16"/>
          <w:lang w:val="en-GB"/>
        </w:rPr>
        <w:t>:</w:t>
      </w:r>
    </w:p>
    <w:p w14:paraId="7CB9FD76" w14:textId="6C05DC67" w:rsidR="00F91D70" w:rsidRPr="00302282" w:rsidRDefault="00F91D70" w:rsidP="00255720">
      <w:pPr>
        <w:pStyle w:val="Textonotaalfinal"/>
        <w:spacing w:after="120"/>
        <w:rPr>
          <w:rFonts w:ascii="Verdana" w:hAnsi="Verdana"/>
          <w:sz w:val="16"/>
          <w:szCs w:val="16"/>
          <w:lang w:val="en-GB"/>
        </w:rPr>
      </w:pPr>
    </w:p>
    <w:p w14:paraId="54281B60" w14:textId="3D35FDBC" w:rsidR="00255720" w:rsidRPr="00302282" w:rsidRDefault="00F91D70" w:rsidP="00255720">
      <w:pPr>
        <w:pStyle w:val="Textonotaalfinal"/>
        <w:numPr>
          <w:ilvl w:val="0"/>
          <w:numId w:val="46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302282">
        <w:rPr>
          <w:rFonts w:ascii="Verdana" w:hAnsi="Verdana"/>
          <w:sz w:val="16"/>
          <w:szCs w:val="16"/>
          <w:lang w:val="es-ES"/>
        </w:rPr>
        <w:t xml:space="preserve">En caso de que la movilidad combine actividades de docencia y de formación, se deberá emplear </w:t>
      </w:r>
      <w:r w:rsidRPr="00302282">
        <w:rPr>
          <w:rFonts w:ascii="Verdana" w:hAnsi="Verdana"/>
          <w:b/>
          <w:sz w:val="16"/>
          <w:szCs w:val="16"/>
          <w:lang w:val="es-ES"/>
        </w:rPr>
        <w:t>este</w:t>
      </w:r>
      <w:r w:rsidRPr="00302282">
        <w:rPr>
          <w:rFonts w:ascii="Verdana" w:hAnsi="Verdana"/>
          <w:sz w:val="16"/>
          <w:szCs w:val="16"/>
          <w:lang w:val="es-ES"/>
        </w:rPr>
        <w:t xml:space="preserve"> </w:t>
      </w:r>
      <w:r w:rsidRPr="00302282">
        <w:rPr>
          <w:rFonts w:ascii="Verdana" w:hAnsi="Verdana"/>
          <w:b/>
          <w:sz w:val="16"/>
          <w:szCs w:val="16"/>
          <w:lang w:val="es-ES"/>
        </w:rPr>
        <w:t>modelo</w:t>
      </w:r>
      <w:r w:rsidRPr="00302282">
        <w:rPr>
          <w:rFonts w:ascii="Verdana" w:hAnsi="Verdana"/>
          <w:sz w:val="16"/>
          <w:szCs w:val="16"/>
          <w:lang w:val="es-ES"/>
        </w:rPr>
        <w:t>, haciendo los ajustes necesarios para que dé cabida a ambos tipos de actividad.</w:t>
      </w:r>
    </w:p>
    <w:p w14:paraId="21AF0EB7" w14:textId="5B4AE710" w:rsidR="00255720" w:rsidRPr="00302282" w:rsidRDefault="00F91D70" w:rsidP="00255720">
      <w:pPr>
        <w:pStyle w:val="Textonotaalfinal"/>
        <w:numPr>
          <w:ilvl w:val="0"/>
          <w:numId w:val="46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302282">
        <w:rPr>
          <w:rFonts w:ascii="Verdana" w:hAnsi="Verdana"/>
          <w:sz w:val="16"/>
          <w:szCs w:val="16"/>
          <w:lang w:val="es-ES"/>
        </w:rPr>
        <w:t xml:space="preserve">En el caso de una movilidad entre instituciones de educación superior, este acuerdo se firmará siempre por el miembro del personal, la institución </w:t>
      </w:r>
      <w:r w:rsidR="00A307C1">
        <w:rPr>
          <w:rFonts w:ascii="Verdana" w:hAnsi="Verdana"/>
          <w:sz w:val="16"/>
          <w:szCs w:val="16"/>
          <w:lang w:val="es-ES"/>
        </w:rPr>
        <w:t>de envío</w:t>
      </w:r>
      <w:r w:rsidRPr="00302282">
        <w:rPr>
          <w:rFonts w:ascii="Verdana" w:hAnsi="Verdana"/>
          <w:sz w:val="16"/>
          <w:szCs w:val="16"/>
          <w:lang w:val="es-ES"/>
        </w:rPr>
        <w:t xml:space="preserve"> y la institución </w:t>
      </w:r>
      <w:proofErr w:type="gramStart"/>
      <w:r w:rsidRPr="00302282">
        <w:rPr>
          <w:rFonts w:ascii="Verdana" w:hAnsi="Verdana"/>
          <w:sz w:val="16"/>
          <w:szCs w:val="16"/>
          <w:lang w:val="es-ES"/>
        </w:rPr>
        <w:t xml:space="preserve">del </w:t>
      </w:r>
      <w:r w:rsidR="00A307C1">
        <w:rPr>
          <w:rFonts w:ascii="Verdana" w:hAnsi="Verdana"/>
          <w:sz w:val="16"/>
          <w:szCs w:val="16"/>
          <w:lang w:val="es-ES"/>
        </w:rPr>
        <w:t>acogida</w:t>
      </w:r>
      <w:proofErr w:type="gramEnd"/>
      <w:r w:rsidRPr="00302282">
        <w:rPr>
          <w:rFonts w:ascii="Verdana" w:hAnsi="Verdana"/>
          <w:sz w:val="16"/>
          <w:szCs w:val="16"/>
          <w:lang w:val="es-ES"/>
        </w:rPr>
        <w:t xml:space="preserve"> (tres firmas en total)</w:t>
      </w:r>
      <w:r w:rsidR="00A47900" w:rsidRPr="00302282">
        <w:rPr>
          <w:rFonts w:ascii="Verdana" w:hAnsi="Verdana"/>
          <w:sz w:val="16"/>
          <w:szCs w:val="16"/>
          <w:lang w:val="es-ES"/>
        </w:rPr>
        <w:t>.</w:t>
      </w:r>
    </w:p>
    <w:p w14:paraId="53D437FA" w14:textId="333D5816" w:rsidR="00255720" w:rsidRPr="00302282" w:rsidRDefault="00F91D70" w:rsidP="00255720">
      <w:pPr>
        <w:pStyle w:val="Textonotaalfinal"/>
        <w:numPr>
          <w:ilvl w:val="0"/>
          <w:numId w:val="46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302282">
        <w:rPr>
          <w:rFonts w:ascii="Verdana" w:hAnsi="Verdana"/>
          <w:sz w:val="16"/>
          <w:szCs w:val="16"/>
          <w:lang w:val="es-ES"/>
        </w:rPr>
        <w:t xml:space="preserve">En el caso de una movilidad </w:t>
      </w:r>
      <w:r w:rsidR="00A47900" w:rsidRPr="00302282">
        <w:rPr>
          <w:rFonts w:ascii="Verdana" w:hAnsi="Verdana"/>
          <w:sz w:val="16"/>
          <w:szCs w:val="16"/>
          <w:lang w:val="es-ES"/>
        </w:rPr>
        <w:t xml:space="preserve">KA171 </w:t>
      </w:r>
      <w:r w:rsidRPr="00302282">
        <w:rPr>
          <w:rFonts w:ascii="Verdana" w:hAnsi="Verdana"/>
          <w:sz w:val="16"/>
          <w:szCs w:val="16"/>
          <w:lang w:val="es-ES"/>
        </w:rPr>
        <w:t xml:space="preserve">saliente de personal invitado de una organización </w:t>
      </w:r>
      <w:r w:rsidR="00302282" w:rsidRPr="00302282">
        <w:rPr>
          <w:rFonts w:ascii="Verdana" w:hAnsi="Verdana"/>
          <w:sz w:val="16"/>
          <w:szCs w:val="16"/>
          <w:lang w:val="es-ES"/>
        </w:rPr>
        <w:t>(</w:t>
      </w:r>
      <w:r w:rsidRPr="00302282">
        <w:rPr>
          <w:rFonts w:ascii="Verdana" w:hAnsi="Verdana"/>
          <w:sz w:val="16"/>
          <w:szCs w:val="16"/>
          <w:lang w:val="es-ES"/>
        </w:rPr>
        <w:t>no académica</w:t>
      </w:r>
      <w:r w:rsidR="00302282" w:rsidRPr="00302282">
        <w:rPr>
          <w:rFonts w:ascii="Verdana" w:hAnsi="Verdana"/>
          <w:sz w:val="16"/>
          <w:szCs w:val="16"/>
          <w:lang w:val="es-ES"/>
        </w:rPr>
        <w:t>)</w:t>
      </w:r>
      <w:r w:rsidRPr="00302282">
        <w:rPr>
          <w:rFonts w:ascii="Verdana" w:hAnsi="Verdana"/>
          <w:sz w:val="16"/>
          <w:szCs w:val="16"/>
          <w:lang w:val="es-ES"/>
        </w:rPr>
        <w:t xml:space="preserve"> para impartir docencia en una institución de educación superior, este acuerdo se firmará por el participante, </w:t>
      </w:r>
      <w:r w:rsidR="00A47900" w:rsidRPr="00302282">
        <w:rPr>
          <w:rFonts w:ascii="Verdana" w:hAnsi="Verdana"/>
          <w:sz w:val="16"/>
          <w:szCs w:val="16"/>
          <w:lang w:val="es-ES"/>
        </w:rPr>
        <w:t xml:space="preserve">por </w:t>
      </w:r>
      <w:r w:rsidRPr="00302282">
        <w:rPr>
          <w:rFonts w:ascii="Verdana" w:hAnsi="Verdana"/>
          <w:sz w:val="16"/>
          <w:szCs w:val="16"/>
          <w:lang w:val="es-ES"/>
        </w:rPr>
        <w:t xml:space="preserve">la organización beneficiaria, por la institución de educación superior que recibirá al miembro del personal y por la </w:t>
      </w:r>
      <w:r w:rsidR="00A47900" w:rsidRPr="00302282">
        <w:rPr>
          <w:rFonts w:ascii="Verdana" w:hAnsi="Verdana"/>
          <w:sz w:val="16"/>
          <w:szCs w:val="16"/>
          <w:lang w:val="es-ES"/>
        </w:rPr>
        <w:t>organización</w:t>
      </w:r>
      <w:r w:rsidRPr="00302282">
        <w:rPr>
          <w:rFonts w:ascii="Verdana" w:hAnsi="Verdana"/>
          <w:sz w:val="16"/>
          <w:szCs w:val="16"/>
          <w:lang w:val="es-ES"/>
        </w:rPr>
        <w:t xml:space="preserve"> </w:t>
      </w:r>
      <w:r w:rsidR="00A47900" w:rsidRPr="00302282">
        <w:rPr>
          <w:rFonts w:ascii="Verdana" w:hAnsi="Verdana"/>
          <w:sz w:val="16"/>
          <w:szCs w:val="16"/>
          <w:lang w:val="es-ES"/>
        </w:rPr>
        <w:t xml:space="preserve">a la que pertenece </w:t>
      </w:r>
      <w:r w:rsidRPr="00302282">
        <w:rPr>
          <w:rFonts w:ascii="Verdana" w:hAnsi="Verdana"/>
          <w:sz w:val="16"/>
          <w:szCs w:val="16"/>
          <w:lang w:val="es-ES"/>
        </w:rPr>
        <w:t xml:space="preserve">(cuatro firmas en total). Se habilitará un espacio adicional para la firma de la </w:t>
      </w:r>
      <w:r w:rsidR="00A47900" w:rsidRPr="00302282">
        <w:rPr>
          <w:rFonts w:ascii="Verdana" w:hAnsi="Verdana"/>
          <w:sz w:val="16"/>
          <w:szCs w:val="16"/>
          <w:lang w:val="es-ES"/>
        </w:rPr>
        <w:t xml:space="preserve">organización beneficiaria </w:t>
      </w:r>
      <w:r w:rsidRPr="00302282">
        <w:rPr>
          <w:rFonts w:ascii="Verdana" w:hAnsi="Verdana"/>
          <w:sz w:val="16"/>
          <w:szCs w:val="16"/>
          <w:lang w:val="es-ES"/>
        </w:rPr>
        <w:t>que organice la movilidad</w:t>
      </w:r>
      <w:r w:rsidR="00595FE4">
        <w:rPr>
          <w:rFonts w:ascii="Verdana" w:hAnsi="Verdana"/>
          <w:sz w:val="16"/>
          <w:szCs w:val="16"/>
          <w:lang w:val="es-ES"/>
        </w:rPr>
        <w:t>.</w:t>
      </w:r>
    </w:p>
    <w:p w14:paraId="0F746630" w14:textId="7459133A" w:rsidR="00255720" w:rsidRPr="00302282" w:rsidRDefault="00A47900" w:rsidP="00255720">
      <w:pPr>
        <w:pStyle w:val="Textonotaalfinal"/>
        <w:numPr>
          <w:ilvl w:val="0"/>
          <w:numId w:val="46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302282">
        <w:rPr>
          <w:rFonts w:ascii="Verdana" w:hAnsi="Verdana"/>
          <w:sz w:val="16"/>
          <w:szCs w:val="16"/>
          <w:lang w:val="es-ES"/>
        </w:rPr>
        <w:t xml:space="preserve">En el caso de una movilidad entrante de </w:t>
      </w:r>
      <w:r w:rsidRPr="00302282">
        <w:rPr>
          <w:rFonts w:ascii="Verdana" w:hAnsi="Verdana"/>
          <w:b/>
          <w:sz w:val="16"/>
          <w:szCs w:val="16"/>
          <w:lang w:val="es-ES"/>
        </w:rPr>
        <w:t xml:space="preserve">personal invitado de empresas/ </w:t>
      </w:r>
      <w:r w:rsidR="00302282" w:rsidRPr="00302282">
        <w:rPr>
          <w:rFonts w:ascii="Verdana" w:hAnsi="Verdana"/>
          <w:b/>
          <w:sz w:val="16"/>
          <w:szCs w:val="16"/>
          <w:lang w:val="es-ES"/>
        </w:rPr>
        <w:t xml:space="preserve">de </w:t>
      </w:r>
      <w:r w:rsidRPr="00302282">
        <w:rPr>
          <w:rFonts w:ascii="Verdana" w:hAnsi="Verdana"/>
          <w:b/>
          <w:sz w:val="16"/>
          <w:szCs w:val="16"/>
          <w:lang w:val="es-ES"/>
        </w:rPr>
        <w:t xml:space="preserve">una organización </w:t>
      </w:r>
      <w:r w:rsidR="00302282" w:rsidRPr="00302282">
        <w:rPr>
          <w:rFonts w:ascii="Verdana" w:hAnsi="Verdana"/>
          <w:b/>
          <w:sz w:val="16"/>
          <w:szCs w:val="16"/>
          <w:lang w:val="es-ES"/>
        </w:rPr>
        <w:t>(</w:t>
      </w:r>
      <w:r w:rsidRPr="00302282">
        <w:rPr>
          <w:rFonts w:ascii="Verdana" w:hAnsi="Verdana"/>
          <w:b/>
          <w:sz w:val="16"/>
          <w:szCs w:val="16"/>
          <w:lang w:val="es-ES"/>
        </w:rPr>
        <w:t>no académica</w:t>
      </w:r>
      <w:r w:rsidR="00302282" w:rsidRPr="00302282">
        <w:rPr>
          <w:rFonts w:ascii="Verdana" w:hAnsi="Verdana"/>
          <w:b/>
          <w:sz w:val="16"/>
          <w:szCs w:val="16"/>
          <w:lang w:val="es-ES"/>
        </w:rPr>
        <w:t>)</w:t>
      </w:r>
      <w:r w:rsidRPr="00302282">
        <w:rPr>
          <w:rFonts w:ascii="Verdana" w:hAnsi="Verdana"/>
          <w:b/>
          <w:sz w:val="16"/>
          <w:szCs w:val="16"/>
          <w:lang w:val="es-ES"/>
        </w:rPr>
        <w:t xml:space="preserve"> para impartir docencia en una institución de educación superior</w:t>
      </w:r>
      <w:r w:rsidRPr="00302282">
        <w:rPr>
          <w:rFonts w:ascii="Verdana" w:hAnsi="Verdana"/>
          <w:sz w:val="16"/>
          <w:szCs w:val="16"/>
          <w:lang w:val="es-ES"/>
        </w:rPr>
        <w:t>, este acuerdo se firmará por el miembro del personal, por la institución de acogida (si procediera, la organizaci</w:t>
      </w:r>
      <w:r w:rsidR="00302282" w:rsidRPr="00302282">
        <w:rPr>
          <w:rFonts w:ascii="Verdana" w:hAnsi="Verdana"/>
          <w:sz w:val="16"/>
          <w:szCs w:val="16"/>
          <w:lang w:val="es-ES"/>
        </w:rPr>
        <w:t>ón beneficiaria, si fuera diferente de la institución de acogida)</w:t>
      </w:r>
      <w:r w:rsidRPr="00302282">
        <w:rPr>
          <w:rFonts w:ascii="Verdana" w:hAnsi="Verdana"/>
          <w:sz w:val="16"/>
          <w:szCs w:val="16"/>
          <w:lang w:val="es-ES"/>
        </w:rPr>
        <w:t xml:space="preserve"> y </w:t>
      </w:r>
      <w:r w:rsidR="00302282" w:rsidRPr="00302282">
        <w:rPr>
          <w:rFonts w:ascii="Verdana" w:hAnsi="Verdana"/>
          <w:sz w:val="16"/>
          <w:szCs w:val="16"/>
          <w:lang w:val="es-ES"/>
        </w:rPr>
        <w:t xml:space="preserve">por </w:t>
      </w:r>
      <w:r w:rsidRPr="00302282">
        <w:rPr>
          <w:rFonts w:ascii="Verdana" w:hAnsi="Verdana"/>
          <w:sz w:val="16"/>
          <w:szCs w:val="16"/>
          <w:lang w:val="es-ES"/>
        </w:rPr>
        <w:t xml:space="preserve">la organización de envío (tres </w:t>
      </w:r>
      <w:r w:rsidR="00302282" w:rsidRPr="00302282">
        <w:rPr>
          <w:rFonts w:ascii="Verdana" w:hAnsi="Verdana"/>
          <w:sz w:val="16"/>
          <w:szCs w:val="16"/>
          <w:lang w:val="es-ES"/>
        </w:rPr>
        <w:t xml:space="preserve">o cuatro </w:t>
      </w:r>
      <w:r w:rsidRPr="00302282">
        <w:rPr>
          <w:rFonts w:ascii="Verdana" w:hAnsi="Verdana"/>
          <w:sz w:val="16"/>
          <w:szCs w:val="16"/>
          <w:lang w:val="es-ES"/>
        </w:rPr>
        <w:t>firmas en total</w:t>
      </w:r>
      <w:r w:rsidR="00302282" w:rsidRPr="00302282">
        <w:rPr>
          <w:rFonts w:ascii="Verdana" w:hAnsi="Verdana"/>
          <w:sz w:val="16"/>
          <w:szCs w:val="16"/>
          <w:lang w:val="es-ES"/>
        </w:rPr>
        <w:t>)</w:t>
      </w:r>
      <w:r w:rsidRPr="00302282">
        <w:rPr>
          <w:rFonts w:ascii="Verdana" w:hAnsi="Verdana"/>
          <w:sz w:val="16"/>
          <w:szCs w:val="16"/>
          <w:lang w:val="es-ES"/>
        </w:rPr>
        <w:t>.</w:t>
      </w:r>
    </w:p>
    <w:p w14:paraId="113B49BD" w14:textId="4000FF91" w:rsidR="00AB7704" w:rsidRPr="00230528" w:rsidRDefault="00653811" w:rsidP="0027071E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9F2AA9">
        <w:rPr>
          <w:rFonts w:ascii="Verdana" w:hAnsi="Verdana"/>
          <w:sz w:val="16"/>
          <w:szCs w:val="16"/>
          <w:vertAlign w:val="superscript"/>
          <w:lang w:val="es-ES"/>
        </w:rPr>
        <w:t xml:space="preserve"> </w:t>
      </w:r>
    </w:p>
  </w:endnote>
  <w:endnote w:id="2">
    <w:p w14:paraId="056E8C1F" w14:textId="14C1F5ED" w:rsidR="00D95B4B" w:rsidRPr="00230528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b/>
          <w:sz w:val="16"/>
          <w:szCs w:val="16"/>
          <w:lang w:val="es-ES"/>
        </w:rPr>
        <w:t xml:space="preserve">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Antigüedad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: Junior (aprox. 10 años de experiencia o menos), Intermedio (aprox. </w:t>
      </w:r>
      <w:r w:rsidR="00AF298C" w:rsidRPr="00230528">
        <w:rPr>
          <w:rFonts w:ascii="Verdana" w:hAnsi="Verdana"/>
          <w:sz w:val="16"/>
          <w:szCs w:val="16"/>
          <w:lang w:val="es-ES"/>
        </w:rPr>
        <w:t>e</w:t>
      </w:r>
      <w:r w:rsidR="00D95B4B" w:rsidRPr="00230528">
        <w:rPr>
          <w:rFonts w:ascii="Verdana" w:hAnsi="Verdana"/>
          <w:sz w:val="16"/>
          <w:szCs w:val="16"/>
          <w:lang w:val="es-ES"/>
        </w:rPr>
        <w:t>ntre 10 y 20 años de experiencia) o Senior (aprox. más de 20 años de experiencia).</w:t>
      </w:r>
    </w:p>
  </w:endnote>
  <w:endnote w:id="3">
    <w:p w14:paraId="452F5F49" w14:textId="700439FF" w:rsidR="00D95B4B" w:rsidRPr="00230528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b/>
          <w:sz w:val="16"/>
          <w:szCs w:val="16"/>
          <w:lang w:val="es-ES"/>
        </w:rPr>
        <w:t xml:space="preserve">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Nacionalidad</w:t>
      </w:r>
      <w:r w:rsidR="00D95B4B" w:rsidRPr="00230528">
        <w:rPr>
          <w:rFonts w:ascii="Verdana" w:hAnsi="Verdana"/>
          <w:sz w:val="16"/>
          <w:szCs w:val="16"/>
          <w:lang w:val="es-ES"/>
        </w:rPr>
        <w:t>: País al que la persona pertenece desde un punto de vista administrativo y que emite su tarjeta identificativa y/o su pasaporte.</w:t>
      </w:r>
    </w:p>
  </w:endnote>
  <w:endnote w:id="4">
    <w:p w14:paraId="57BA2427" w14:textId="0E5954E3" w:rsidR="00D95B4B" w:rsidRPr="00230528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b/>
          <w:sz w:val="16"/>
          <w:szCs w:val="16"/>
          <w:lang w:val="es-ES"/>
        </w:rPr>
        <w:t xml:space="preserve">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Código Erasmus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: Identificador único que recibe cada institución de educación superior </w:t>
      </w:r>
      <w:r w:rsidR="00BE0DB3">
        <w:rPr>
          <w:rFonts w:ascii="Verdana" w:hAnsi="Verdana"/>
          <w:sz w:val="16"/>
          <w:szCs w:val="16"/>
          <w:lang w:val="es-ES"/>
        </w:rPr>
        <w:t>q</w:t>
      </w:r>
      <w:r w:rsidR="00BE0DB3" w:rsidRPr="00230528">
        <w:rPr>
          <w:rFonts w:ascii="Verdana" w:hAnsi="Verdana"/>
          <w:sz w:val="16"/>
          <w:szCs w:val="16"/>
          <w:lang w:val="es-ES"/>
        </w:rPr>
        <w:t>ue ha obtenido la Carta Erasmus de educación superior</w:t>
      </w:r>
      <w:r w:rsidR="00BE0DB3">
        <w:rPr>
          <w:rFonts w:ascii="Verdana" w:hAnsi="Verdana"/>
          <w:sz w:val="16"/>
          <w:szCs w:val="16"/>
          <w:lang w:val="es-ES"/>
        </w:rPr>
        <w:t xml:space="preserve">. Solo es pertinente para instituciones de educación superior </w:t>
      </w:r>
      <w:r w:rsidR="00D95B4B" w:rsidRPr="00230528">
        <w:rPr>
          <w:rFonts w:ascii="Verdana" w:hAnsi="Verdana"/>
          <w:sz w:val="16"/>
          <w:szCs w:val="16"/>
          <w:lang w:val="es-ES"/>
        </w:rPr>
        <w:t>ubicada</w:t>
      </w:r>
      <w:r w:rsidR="00BE0DB3">
        <w:rPr>
          <w:rFonts w:ascii="Verdana" w:hAnsi="Verdana"/>
          <w:sz w:val="16"/>
          <w:szCs w:val="16"/>
          <w:lang w:val="es-ES"/>
        </w:rPr>
        <w:t>s en los Estados miembros de la UE y en terceros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 países </w:t>
      </w:r>
      <w:r w:rsidR="00BE0DB3">
        <w:rPr>
          <w:rFonts w:ascii="Verdana" w:hAnsi="Verdana"/>
          <w:sz w:val="16"/>
          <w:szCs w:val="16"/>
          <w:lang w:val="es-ES"/>
        </w:rPr>
        <w:t>asociados a</w:t>
      </w:r>
      <w:r w:rsidR="00D95B4B" w:rsidRPr="00230528">
        <w:rPr>
          <w:rFonts w:ascii="Verdana" w:hAnsi="Verdana"/>
          <w:sz w:val="16"/>
          <w:szCs w:val="16"/>
          <w:lang w:val="es-ES"/>
        </w:rPr>
        <w:t>l programa.</w:t>
      </w:r>
    </w:p>
  </w:endnote>
  <w:endnote w:id="5">
    <w:p w14:paraId="598E5A81" w14:textId="03A1F90D" w:rsidR="00D95B4B" w:rsidRPr="00230528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b/>
          <w:sz w:val="16"/>
          <w:szCs w:val="16"/>
          <w:lang w:val="es-ES"/>
        </w:rPr>
        <w:t xml:space="preserve">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Código del país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: Los códigos de países ISO3166-2 están disponibles en: </w:t>
      </w:r>
      <w:hyperlink r:id="rId1" w:history="1">
        <w:r w:rsidR="00255720" w:rsidRPr="00E849B7">
          <w:rPr>
            <w:rStyle w:val="Hipervnculo"/>
            <w:rFonts w:ascii="Verdana" w:hAnsi="Verdana"/>
            <w:sz w:val="16"/>
            <w:szCs w:val="16"/>
            <w:lang w:val="en-GB"/>
          </w:rPr>
          <w:t>https://www.iso.org/obp/ui</w:t>
        </w:r>
      </w:hyperlink>
      <w:r w:rsidR="00D95B4B" w:rsidRPr="00230528">
        <w:rPr>
          <w:rStyle w:val="Hipervnculo"/>
          <w:rFonts w:ascii="Verdana" w:hAnsi="Verdana"/>
          <w:sz w:val="16"/>
          <w:szCs w:val="16"/>
          <w:lang w:val="es-ES"/>
        </w:rPr>
        <w:t>.</w:t>
      </w:r>
    </w:p>
  </w:endnote>
  <w:endnote w:id="6">
    <w:p w14:paraId="1737E8A1" w14:textId="097904ED" w:rsidR="00866484" w:rsidRPr="00230528" w:rsidRDefault="00326260" w:rsidP="00866484">
      <w:pPr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sz w:val="16"/>
          <w:szCs w:val="16"/>
          <w:lang w:val="es-ES"/>
        </w:rPr>
        <w:t xml:space="preserve"> </w:t>
      </w:r>
      <w:r w:rsidR="00866484" w:rsidRPr="00230528">
        <w:rPr>
          <w:rFonts w:ascii="Verdana" w:hAnsi="Verdana"/>
          <w:sz w:val="16"/>
          <w:szCs w:val="16"/>
          <w:lang w:val="es-ES"/>
        </w:rPr>
        <w:t xml:space="preserve">La herramienta de búsqueda ISCED-F 2013 (disponible en </w:t>
      </w:r>
      <w:hyperlink r:id="rId2" w:anchor="ISCE" w:history="1">
        <w:r w:rsidR="00255720" w:rsidRPr="00D12CC2">
          <w:rPr>
            <w:rStyle w:val="Hipervnculo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866484" w:rsidRPr="00230528">
        <w:rPr>
          <w:rFonts w:ascii="Verdana" w:hAnsi="Verdana"/>
          <w:sz w:val="16"/>
          <w:szCs w:val="16"/>
          <w:lang w:val="es-ES"/>
        </w:rPr>
        <w:t>) permite localizar el código CINE 2013 en el campo de la educación y la formación</w:t>
      </w:r>
      <w:r w:rsidR="00AF298C" w:rsidRPr="00230528">
        <w:rPr>
          <w:rFonts w:ascii="Verdana" w:hAnsi="Verdana"/>
          <w:sz w:val="16"/>
          <w:szCs w:val="16"/>
          <w:lang w:val="es-ES"/>
        </w:rPr>
        <w:t>.</w:t>
      </w:r>
    </w:p>
  </w:endnote>
  <w:endnote w:id="7">
    <w:p w14:paraId="2950A1AA" w14:textId="4C4F6BAC" w:rsidR="00866484" w:rsidRPr="00230528" w:rsidRDefault="00326260" w:rsidP="00866484">
      <w:pPr>
        <w:pStyle w:val="Textonotaalfinal"/>
        <w:spacing w:after="100"/>
        <w:rPr>
          <w:rFonts w:ascii="Verdana" w:hAnsi="Verdana" w:cs="Calibri"/>
          <w:color w:val="FF0000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 w:cs="Calibri"/>
          <w:sz w:val="16"/>
          <w:szCs w:val="16"/>
          <w:lang w:val="es-ES"/>
        </w:rPr>
        <w:t xml:space="preserve"> 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 xml:space="preserve">No será obligatorio el intercambio de documentación en papel con firmas originales: se podrán aceptar copias con firmas escaneadas o documentos con firmas electrónicas dependiendo de la legislación nacional de la institución de envío (en el caso de movilidades con </w:t>
      </w:r>
      <w:r w:rsidR="00BE0DB3">
        <w:rPr>
          <w:rFonts w:ascii="Verdana" w:hAnsi="Verdana" w:cs="Calibri"/>
          <w:sz w:val="16"/>
          <w:szCs w:val="16"/>
          <w:lang w:val="es-ES"/>
        </w:rPr>
        <w:t xml:space="preserve">terceros 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 xml:space="preserve">países </w:t>
      </w:r>
      <w:r w:rsidR="00BE0DB3">
        <w:rPr>
          <w:rFonts w:ascii="Verdana" w:hAnsi="Verdana" w:cs="Calibri"/>
          <w:sz w:val="16"/>
          <w:szCs w:val="16"/>
          <w:lang w:val="es-ES"/>
        </w:rPr>
        <w:t xml:space="preserve">no 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>asociados</w:t>
      </w:r>
      <w:r w:rsidR="00BE0DB3">
        <w:rPr>
          <w:rFonts w:ascii="Verdana" w:hAnsi="Verdana" w:cs="Calibri"/>
          <w:sz w:val="16"/>
          <w:szCs w:val="16"/>
          <w:lang w:val="es-ES"/>
        </w:rPr>
        <w:t xml:space="preserve"> al programa: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 xml:space="preserve"> la legislación nacional del </w:t>
      </w:r>
      <w:r w:rsidR="00BE0DB3">
        <w:rPr>
          <w:rFonts w:ascii="Verdana" w:hAnsi="Verdana" w:cs="Calibri"/>
          <w:sz w:val="16"/>
          <w:szCs w:val="16"/>
          <w:lang w:val="es-ES"/>
        </w:rPr>
        <w:t xml:space="preserve">Estado miembro de la UE o del tercer 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 xml:space="preserve">país </w:t>
      </w:r>
      <w:r w:rsidR="00BE0DB3">
        <w:rPr>
          <w:rFonts w:ascii="Verdana" w:hAnsi="Verdana" w:cs="Calibri"/>
          <w:sz w:val="16"/>
          <w:szCs w:val="16"/>
          <w:lang w:val="es-ES"/>
        </w:rPr>
        <w:t>asociado a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>l programa).</w:t>
      </w:r>
      <w:r w:rsidR="00F46589" w:rsidRPr="00230528">
        <w:rPr>
          <w:rFonts w:ascii="Verdana" w:hAnsi="Verdana" w:cs="Calibri"/>
          <w:sz w:val="16"/>
          <w:szCs w:val="16"/>
          <w:lang w:val="es-ES"/>
        </w:rPr>
        <w:t xml:space="preserve"> Los certificados de asistencia podrán ser proporcionados electrónicamente o por otros medios</w:t>
      </w:r>
      <w:r w:rsidR="00EA5561" w:rsidRPr="00230528">
        <w:rPr>
          <w:rFonts w:ascii="Verdana" w:hAnsi="Verdana" w:cs="Calibri"/>
          <w:sz w:val="16"/>
          <w:szCs w:val="16"/>
          <w:lang w:val="es-ES"/>
        </w:rPr>
        <w:t xml:space="preserve"> accesible</w:t>
      </w:r>
      <w:r w:rsidR="00A10C51" w:rsidRPr="00230528">
        <w:rPr>
          <w:rFonts w:ascii="Verdana" w:hAnsi="Verdana" w:cs="Calibri"/>
          <w:sz w:val="16"/>
          <w:szCs w:val="16"/>
          <w:lang w:val="es-ES"/>
        </w:rPr>
        <w:t>s para</w:t>
      </w:r>
      <w:r w:rsidR="00EA5561" w:rsidRPr="00230528">
        <w:rPr>
          <w:rFonts w:ascii="Verdana" w:hAnsi="Verdana" w:cs="Calibri"/>
          <w:sz w:val="16"/>
          <w:szCs w:val="16"/>
          <w:lang w:val="es-ES"/>
        </w:rPr>
        <w:t xml:space="preserve"> </w:t>
      </w:r>
      <w:r w:rsidR="00A10C51" w:rsidRPr="00230528">
        <w:rPr>
          <w:rFonts w:ascii="Verdana" w:hAnsi="Verdana" w:cs="Calibri"/>
          <w:sz w:val="16"/>
          <w:szCs w:val="16"/>
          <w:lang w:val="es-ES"/>
        </w:rPr>
        <w:t>e</w:t>
      </w:r>
      <w:r w:rsidR="00EA5561" w:rsidRPr="00230528">
        <w:rPr>
          <w:rFonts w:ascii="Verdana" w:hAnsi="Verdana" w:cs="Calibri"/>
          <w:sz w:val="16"/>
          <w:szCs w:val="16"/>
          <w:lang w:val="es-ES"/>
        </w:rPr>
        <w:t>l miembro del personal y la institución de envío.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7A0C6064" w:rsidR="0081766A" w:rsidRDefault="0081766A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5FE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60" w14:textId="77777777" w:rsidR="005655B4" w:rsidRDefault="005655B4">
    <w:pPr>
      <w:pStyle w:val="Piedepgina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0FF1A" w14:textId="77777777" w:rsidR="00C94865" w:rsidRDefault="00C94865">
      <w:r>
        <w:separator/>
      </w:r>
    </w:p>
  </w:footnote>
  <w:footnote w:type="continuationSeparator" w:id="0">
    <w:p w14:paraId="12B51CDB" w14:textId="77777777" w:rsidR="00C94865" w:rsidRDefault="00C94865">
      <w:r>
        <w:continuationSeparator/>
      </w:r>
    </w:p>
  </w:footnote>
  <w:footnote w:id="1">
    <w:p w14:paraId="177AF261" w14:textId="4A7B78C3" w:rsidR="003D38DF" w:rsidRPr="009F3224" w:rsidRDefault="004A352E">
      <w:pPr>
        <w:pStyle w:val="Textonotapie"/>
        <w:rPr>
          <w:rFonts w:asciiTheme="minorHAnsi" w:hAnsiTheme="minorHAnsi" w:cstheme="minorHAnsi"/>
          <w:sz w:val="18"/>
          <w:szCs w:val="18"/>
          <w:lang w:val="es-ES"/>
        </w:rPr>
      </w:pPr>
      <w:r>
        <w:rPr>
          <w:rFonts w:asciiTheme="minorHAnsi" w:hAnsiTheme="minorHAnsi" w:cstheme="minorHAnsi"/>
          <w:sz w:val="18"/>
          <w:szCs w:val="18"/>
        </w:rPr>
        <w:t>*</w:t>
      </w:r>
      <w:r w:rsidR="003D38DF" w:rsidRPr="009F3224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="003D38DF" w:rsidRPr="009F3224">
        <w:rPr>
          <w:rFonts w:asciiTheme="minorHAnsi" w:hAnsiTheme="minorHAnsi" w:cstheme="minorHAnsi"/>
          <w:sz w:val="18"/>
          <w:szCs w:val="18"/>
        </w:rPr>
        <w:t xml:space="preserve"> </w:t>
      </w:r>
      <w:r w:rsidR="003D38DF" w:rsidRPr="009F3224">
        <w:rPr>
          <w:rFonts w:asciiTheme="minorHAnsi" w:hAnsiTheme="minorHAnsi" w:cstheme="minorHAnsi"/>
          <w:sz w:val="18"/>
          <w:szCs w:val="18"/>
          <w:lang w:val="es-ES"/>
        </w:rPr>
        <w:t xml:space="preserve">Nota </w:t>
      </w:r>
      <w:proofErr w:type="gramStart"/>
      <w:r w:rsidR="003D38DF" w:rsidRPr="009F3224">
        <w:rPr>
          <w:rFonts w:asciiTheme="minorHAnsi" w:hAnsiTheme="minorHAnsi" w:cstheme="minorHAnsi"/>
          <w:sz w:val="18"/>
          <w:szCs w:val="18"/>
          <w:lang w:val="es-ES"/>
        </w:rPr>
        <w:t>SEPIE:</w:t>
      </w:r>
      <w:proofErr w:type="gramEnd"/>
      <w:r w:rsidR="003D38DF" w:rsidRPr="009F3224">
        <w:rPr>
          <w:rFonts w:asciiTheme="minorHAnsi" w:hAnsiTheme="minorHAnsi" w:cstheme="minorHAnsi"/>
          <w:sz w:val="18"/>
          <w:szCs w:val="18"/>
          <w:lang w:val="es-ES"/>
        </w:rPr>
        <w:t xml:space="preserve"> Para este campo, consignar la misma información que se indique en el Módulo del beneficiario.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EC9AB" w14:textId="7B024E2F" w:rsidR="00E74826" w:rsidRDefault="00A25425">
    <w:r>
      <w:rPr>
        <w:rFonts w:ascii="Verdana" w:hAnsi="Verdana"/>
        <w:b/>
        <w:noProof/>
        <w:sz w:val="18"/>
        <w:szCs w:val="18"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93A62" wp14:editId="25BF0DF3">
              <wp:simplePos x="0" y="0"/>
              <wp:positionH relativeFrom="column">
                <wp:posOffset>3793423</wp:posOffset>
              </wp:positionH>
              <wp:positionV relativeFrom="paragraph">
                <wp:posOffset>269632</wp:posOffset>
              </wp:positionV>
              <wp:extent cx="1789890" cy="700391"/>
              <wp:effectExtent l="0" t="0" r="0" b="508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9890" cy="7003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3EFAF849" w:rsidR="00AD66BB" w:rsidRPr="001C0AC3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Educación Superior</w:t>
                          </w:r>
                        </w:p>
                        <w:p w14:paraId="56E93A6F" w14:textId="4614A260" w:rsidR="007967A9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Acuerdo de </w:t>
                          </w:r>
                          <w:r w:rsidR="009E50D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ovilidad</w:t>
                          </w:r>
                          <w:r w:rsidR="00270578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 Erasmus+</w:t>
                          </w:r>
                        </w:p>
                        <w:p w14:paraId="2DDF8B6B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6C3A2002" w14:textId="1574A6C4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Nombre del participante</w:t>
                          </w:r>
                        </w:p>
                        <w:p w14:paraId="28B50D22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44C59D8E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230813A9" w14:textId="77777777" w:rsidR="00E74826" w:rsidRPr="001C0AC3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56E93A70" w14:textId="77777777" w:rsidR="00AD66BB" w:rsidRPr="001C0AC3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298.7pt;margin-top:21.25pt;width:140.95pt;height:55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" filled="f" stroked="f">
              <v:textbox>
                <w:txbxContent>
                  <w:p w14:paraId="56E93A6D" w14:textId="3EFAF849" w:rsidR="00AD66BB" w:rsidRPr="001C0AC3" w:rsidRDefault="00E74826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Educación Superior</w:t>
                    </w:r>
                  </w:p>
                  <w:p w14:paraId="56E93A6F" w14:textId="4614A260" w:rsidR="007967A9" w:rsidRDefault="00E74826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Acuerdo de </w:t>
                    </w:r>
                    <w:r w:rsidR="009E50D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m</w:t>
                    </w: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ovilidad</w:t>
                    </w:r>
                    <w:r w:rsidR="00270578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 Erasmus+</w:t>
                    </w:r>
                  </w:p>
                  <w:p w14:paraId="2DDF8B6B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6C3A2002" w14:textId="1574A6C4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  <w:lang w:val="es-ES"/>
                      </w:rPr>
                      <w:t>Nombre del participante</w:t>
                    </w:r>
                  </w:p>
                  <w:p w14:paraId="28B50D22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44C59D8E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230813A9" w14:textId="77777777" w:rsidR="00E74826" w:rsidRPr="001C0AC3" w:rsidRDefault="00E74826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56E93A70" w14:textId="77777777" w:rsidR="00AD66BB" w:rsidRPr="001C0AC3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D2543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4B26B2D4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Encabezado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5F" w14:textId="77777777" w:rsidR="00506408" w:rsidRPr="00865FC1" w:rsidRDefault="00506408" w:rsidP="00E01AAA">
    <w:pPr>
      <w:pStyle w:val="Encabezado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aconnme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aconnme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aconvieta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aconvieta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8F4F31"/>
    <w:multiLevelType w:val="hybridMultilevel"/>
    <w:tmpl w:val="AF3284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1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3" w15:restartNumberingAfterBreak="0">
    <w:nsid w:val="620F2440"/>
    <w:multiLevelType w:val="singleLevel"/>
    <w:tmpl w:val="6860A420"/>
    <w:lvl w:ilvl="0">
      <w:start w:val="1"/>
      <w:numFmt w:val="bullet"/>
      <w:pStyle w:val="Listaconvieta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6DF118C0"/>
    <w:multiLevelType w:val="singleLevel"/>
    <w:tmpl w:val="B90C8B88"/>
    <w:lvl w:ilvl="0">
      <w:start w:val="1"/>
      <w:numFmt w:val="bullet"/>
      <w:pStyle w:val="Listaconvieta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5" w15:restartNumberingAfterBreak="0">
    <w:nsid w:val="722304D7"/>
    <w:multiLevelType w:val="multilevel"/>
    <w:tmpl w:val="9DE2758E"/>
    <w:lvl w:ilvl="0">
      <w:start w:val="1"/>
      <w:numFmt w:val="decimal"/>
      <w:pStyle w:val="Listaconnme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8"/>
  </w:num>
  <w:num w:numId="5">
    <w:abstractNumId w:val="21"/>
  </w:num>
  <w:num w:numId="6">
    <w:abstractNumId w:val="27"/>
  </w:num>
  <w:num w:numId="7">
    <w:abstractNumId w:val="43"/>
  </w:num>
  <w:num w:numId="8">
    <w:abstractNumId w:val="44"/>
  </w:num>
  <w:num w:numId="9">
    <w:abstractNumId w:val="25"/>
  </w:num>
  <w:num w:numId="10">
    <w:abstractNumId w:val="42"/>
  </w:num>
  <w:num w:numId="11">
    <w:abstractNumId w:val="40"/>
  </w:num>
  <w:num w:numId="12">
    <w:abstractNumId w:val="31"/>
  </w:num>
  <w:num w:numId="13">
    <w:abstractNumId w:val="37"/>
  </w:num>
  <w:num w:numId="14">
    <w:abstractNumId w:val="19"/>
  </w:num>
  <w:num w:numId="15">
    <w:abstractNumId w:val="26"/>
  </w:num>
  <w:num w:numId="16">
    <w:abstractNumId w:val="15"/>
  </w:num>
  <w:num w:numId="17">
    <w:abstractNumId w:val="22"/>
  </w:num>
  <w:num w:numId="18">
    <w:abstractNumId w:val="45"/>
  </w:num>
  <w:num w:numId="19">
    <w:abstractNumId w:val="33"/>
  </w:num>
  <w:num w:numId="20">
    <w:abstractNumId w:val="17"/>
  </w:num>
  <w:num w:numId="21">
    <w:abstractNumId w:val="29"/>
  </w:num>
  <w:num w:numId="22">
    <w:abstractNumId w:val="30"/>
  </w:num>
  <w:num w:numId="23">
    <w:abstractNumId w:val="32"/>
  </w:num>
  <w:num w:numId="24">
    <w:abstractNumId w:val="4"/>
  </w:num>
  <w:num w:numId="25">
    <w:abstractNumId w:val="7"/>
  </w:num>
  <w:num w:numId="26">
    <w:abstractNumId w:val="35"/>
  </w:num>
  <w:num w:numId="27">
    <w:abstractNumId w:val="16"/>
  </w:num>
  <w:num w:numId="28">
    <w:abstractNumId w:val="10"/>
  </w:num>
  <w:num w:numId="29">
    <w:abstractNumId w:val="38"/>
  </w:num>
  <w:num w:numId="30">
    <w:abstractNumId w:val="34"/>
  </w:num>
  <w:num w:numId="31">
    <w:abstractNumId w:val="24"/>
  </w:num>
  <w:num w:numId="32">
    <w:abstractNumId w:val="12"/>
  </w:num>
  <w:num w:numId="33">
    <w:abstractNumId w:val="36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6"/>
  </w:num>
  <w:num w:numId="39">
    <w:abstractNumId w:val="46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 w:numId="45">
    <w:abstractNumId w:val="39"/>
  </w:num>
  <w:num w:numId="46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aconcuadrcul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47D1B"/>
    <w:rsid w:val="00050692"/>
    <w:rsid w:val="00052009"/>
    <w:rsid w:val="000566D0"/>
    <w:rsid w:val="0005717C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44679"/>
    <w:rsid w:val="0014545E"/>
    <w:rsid w:val="00145EB7"/>
    <w:rsid w:val="00150149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20C5"/>
    <w:rsid w:val="001730C7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58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0AC3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4F65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528"/>
    <w:rsid w:val="00230F50"/>
    <w:rsid w:val="00233738"/>
    <w:rsid w:val="0023464A"/>
    <w:rsid w:val="00234AFB"/>
    <w:rsid w:val="00235F01"/>
    <w:rsid w:val="002367E6"/>
    <w:rsid w:val="0023723A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720"/>
    <w:rsid w:val="00255C91"/>
    <w:rsid w:val="00257FBA"/>
    <w:rsid w:val="00260F2A"/>
    <w:rsid w:val="00261147"/>
    <w:rsid w:val="00262F89"/>
    <w:rsid w:val="00266ED9"/>
    <w:rsid w:val="0026795B"/>
    <w:rsid w:val="00270578"/>
    <w:rsid w:val="0027071E"/>
    <w:rsid w:val="00271299"/>
    <w:rsid w:val="00271FDB"/>
    <w:rsid w:val="00272732"/>
    <w:rsid w:val="00275E00"/>
    <w:rsid w:val="0027654E"/>
    <w:rsid w:val="0027658C"/>
    <w:rsid w:val="00277A20"/>
    <w:rsid w:val="00277E2D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37BB"/>
    <w:rsid w:val="002D52C0"/>
    <w:rsid w:val="002D541C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228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6260"/>
    <w:rsid w:val="00327F70"/>
    <w:rsid w:val="003315D9"/>
    <w:rsid w:val="00331937"/>
    <w:rsid w:val="003331F9"/>
    <w:rsid w:val="003339EF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12F7"/>
    <w:rsid w:val="00354F60"/>
    <w:rsid w:val="003559A5"/>
    <w:rsid w:val="003566D6"/>
    <w:rsid w:val="00356AC6"/>
    <w:rsid w:val="0035727D"/>
    <w:rsid w:val="00360F1E"/>
    <w:rsid w:val="00361100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38EA"/>
    <w:rsid w:val="00393DF2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AEF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B706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38DF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05B9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2E"/>
    <w:rsid w:val="004328AD"/>
    <w:rsid w:val="00432E7C"/>
    <w:rsid w:val="00432E9A"/>
    <w:rsid w:val="0043485D"/>
    <w:rsid w:val="004354F1"/>
    <w:rsid w:val="004358D6"/>
    <w:rsid w:val="00437A77"/>
    <w:rsid w:val="00441848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352E"/>
    <w:rsid w:val="004A4C16"/>
    <w:rsid w:val="004A6099"/>
    <w:rsid w:val="004A63E4"/>
    <w:rsid w:val="004B148D"/>
    <w:rsid w:val="004B4C99"/>
    <w:rsid w:val="004B4D19"/>
    <w:rsid w:val="004B507C"/>
    <w:rsid w:val="004B6F5F"/>
    <w:rsid w:val="004C0B4D"/>
    <w:rsid w:val="004C13A6"/>
    <w:rsid w:val="004C6DC4"/>
    <w:rsid w:val="004C705E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45E0"/>
    <w:rsid w:val="00515E4F"/>
    <w:rsid w:val="00516478"/>
    <w:rsid w:val="00516F8A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0C76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005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5FE4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1447"/>
    <w:rsid w:val="005B14F0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E664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4B3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3811"/>
    <w:rsid w:val="006541A7"/>
    <w:rsid w:val="00655049"/>
    <w:rsid w:val="00655CF2"/>
    <w:rsid w:val="00656432"/>
    <w:rsid w:val="00660DEA"/>
    <w:rsid w:val="00660EDB"/>
    <w:rsid w:val="00660F1F"/>
    <w:rsid w:val="00662AD4"/>
    <w:rsid w:val="00662F98"/>
    <w:rsid w:val="006643F2"/>
    <w:rsid w:val="00667705"/>
    <w:rsid w:val="006677CA"/>
    <w:rsid w:val="00672D6F"/>
    <w:rsid w:val="006743DA"/>
    <w:rsid w:val="00675DCA"/>
    <w:rsid w:val="0067665D"/>
    <w:rsid w:val="00676B6E"/>
    <w:rsid w:val="006773B3"/>
    <w:rsid w:val="00677EF6"/>
    <w:rsid w:val="006803B8"/>
    <w:rsid w:val="00680954"/>
    <w:rsid w:val="00680A26"/>
    <w:rsid w:val="006825F3"/>
    <w:rsid w:val="0068325A"/>
    <w:rsid w:val="00683971"/>
    <w:rsid w:val="00690DA5"/>
    <w:rsid w:val="006914AD"/>
    <w:rsid w:val="006916B9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4F78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1BD"/>
    <w:rsid w:val="00752FD5"/>
    <w:rsid w:val="00754134"/>
    <w:rsid w:val="00754226"/>
    <w:rsid w:val="0075468B"/>
    <w:rsid w:val="007566E8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3912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6603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3A32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6484"/>
    <w:rsid w:val="008674B4"/>
    <w:rsid w:val="0086757F"/>
    <w:rsid w:val="00870559"/>
    <w:rsid w:val="00870EFB"/>
    <w:rsid w:val="00871216"/>
    <w:rsid w:val="00871DB6"/>
    <w:rsid w:val="0087272D"/>
    <w:rsid w:val="00874E48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D4DCC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579F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6D50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A7A8E"/>
    <w:rsid w:val="009B0365"/>
    <w:rsid w:val="009B18BB"/>
    <w:rsid w:val="009B2CDE"/>
    <w:rsid w:val="009B4047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50D3"/>
    <w:rsid w:val="009E6FCD"/>
    <w:rsid w:val="009E7D00"/>
    <w:rsid w:val="009F2AA9"/>
    <w:rsid w:val="009F3224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7EC"/>
    <w:rsid w:val="00A07EA6"/>
    <w:rsid w:val="00A10C2F"/>
    <w:rsid w:val="00A10C51"/>
    <w:rsid w:val="00A12886"/>
    <w:rsid w:val="00A128FE"/>
    <w:rsid w:val="00A12DE3"/>
    <w:rsid w:val="00A14125"/>
    <w:rsid w:val="00A14901"/>
    <w:rsid w:val="00A16EAD"/>
    <w:rsid w:val="00A2035E"/>
    <w:rsid w:val="00A20D7A"/>
    <w:rsid w:val="00A22108"/>
    <w:rsid w:val="00A23822"/>
    <w:rsid w:val="00A23C0A"/>
    <w:rsid w:val="00A24DCC"/>
    <w:rsid w:val="00A24EEB"/>
    <w:rsid w:val="00A25425"/>
    <w:rsid w:val="00A255FF"/>
    <w:rsid w:val="00A26F3C"/>
    <w:rsid w:val="00A26FF7"/>
    <w:rsid w:val="00A30625"/>
    <w:rsid w:val="00A307C1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268E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47900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3479"/>
    <w:rsid w:val="00A941C9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B7704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96E"/>
    <w:rsid w:val="00AE2EE2"/>
    <w:rsid w:val="00AE4B27"/>
    <w:rsid w:val="00AE7B1F"/>
    <w:rsid w:val="00AF1AC7"/>
    <w:rsid w:val="00AF2293"/>
    <w:rsid w:val="00AF298C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40C"/>
    <w:rsid w:val="00B21726"/>
    <w:rsid w:val="00B223B0"/>
    <w:rsid w:val="00B24354"/>
    <w:rsid w:val="00B24D10"/>
    <w:rsid w:val="00B251DF"/>
    <w:rsid w:val="00B27759"/>
    <w:rsid w:val="00B31214"/>
    <w:rsid w:val="00B31C27"/>
    <w:rsid w:val="00B33EA9"/>
    <w:rsid w:val="00B35689"/>
    <w:rsid w:val="00B37B6A"/>
    <w:rsid w:val="00B4050A"/>
    <w:rsid w:val="00B40DFB"/>
    <w:rsid w:val="00B418E9"/>
    <w:rsid w:val="00B422F5"/>
    <w:rsid w:val="00B425C0"/>
    <w:rsid w:val="00B4274B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2C08"/>
    <w:rsid w:val="00B82F70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0DB3"/>
    <w:rsid w:val="00BE1058"/>
    <w:rsid w:val="00BE1124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28C5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865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570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28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3A4"/>
    <w:rsid w:val="00D14BBA"/>
    <w:rsid w:val="00D2071E"/>
    <w:rsid w:val="00D20A59"/>
    <w:rsid w:val="00D21198"/>
    <w:rsid w:val="00D21395"/>
    <w:rsid w:val="00D21AA8"/>
    <w:rsid w:val="00D22282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3ECF"/>
    <w:rsid w:val="00D8798B"/>
    <w:rsid w:val="00D91DFA"/>
    <w:rsid w:val="00D93804"/>
    <w:rsid w:val="00D93E20"/>
    <w:rsid w:val="00D95648"/>
    <w:rsid w:val="00D95B4B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3498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2C85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4826"/>
    <w:rsid w:val="00E76475"/>
    <w:rsid w:val="00E7694C"/>
    <w:rsid w:val="00E77545"/>
    <w:rsid w:val="00E801EE"/>
    <w:rsid w:val="00E81094"/>
    <w:rsid w:val="00E8595A"/>
    <w:rsid w:val="00E85A51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5561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1A06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04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098E"/>
    <w:rsid w:val="00F13C14"/>
    <w:rsid w:val="00F13C9B"/>
    <w:rsid w:val="00F1587C"/>
    <w:rsid w:val="00F16E26"/>
    <w:rsid w:val="00F16F70"/>
    <w:rsid w:val="00F2115D"/>
    <w:rsid w:val="00F21AD6"/>
    <w:rsid w:val="00F2349D"/>
    <w:rsid w:val="00F23675"/>
    <w:rsid w:val="00F302F2"/>
    <w:rsid w:val="00F32384"/>
    <w:rsid w:val="00F33240"/>
    <w:rsid w:val="00F33743"/>
    <w:rsid w:val="00F42090"/>
    <w:rsid w:val="00F45029"/>
    <w:rsid w:val="00F46589"/>
    <w:rsid w:val="00F47C8D"/>
    <w:rsid w:val="00F50463"/>
    <w:rsid w:val="00F53F72"/>
    <w:rsid w:val="00F54C1B"/>
    <w:rsid w:val="00F55526"/>
    <w:rsid w:val="00F56B51"/>
    <w:rsid w:val="00F62299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21A1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6698"/>
    <w:rsid w:val="00F86700"/>
    <w:rsid w:val="00F87443"/>
    <w:rsid w:val="00F8782D"/>
    <w:rsid w:val="00F90ED7"/>
    <w:rsid w:val="00F91D70"/>
    <w:rsid w:val="00F92460"/>
    <w:rsid w:val="00F929C1"/>
    <w:rsid w:val="00F970C7"/>
    <w:rsid w:val="00F97CFF"/>
    <w:rsid w:val="00FA1EB3"/>
    <w:rsid w:val="00FA5173"/>
    <w:rsid w:val="00FA73FF"/>
    <w:rsid w:val="00FA7449"/>
    <w:rsid w:val="00FB0346"/>
    <w:rsid w:val="00FB4C49"/>
    <w:rsid w:val="00FB4E84"/>
    <w:rsid w:val="00FB790A"/>
    <w:rsid w:val="00FC00EA"/>
    <w:rsid w:val="00FC67E5"/>
    <w:rsid w:val="00FC69B2"/>
    <w:rsid w:val="00FC78C2"/>
    <w:rsid w:val="00FD14AF"/>
    <w:rsid w:val="00FD1D42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6E939CB"/>
  <w15:docId w15:val="{65FB165F-182A-4A3F-9829-2C6CCDF0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Descripci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  <w:style w:type="paragraph" w:customStyle="1" w:styleId="Default">
    <w:name w:val="Default"/>
    <w:rsid w:val="00CA657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eurostat/statistics-explained/index.php?title=International_Standard_Classification_of_Education_%28ISCED%29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45943-9A97-4EEC-9213-D58F773AED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34</TotalTime>
  <Pages>4</Pages>
  <Words>546</Words>
  <Characters>3004</Characters>
  <Application>Microsoft Office Word</Application>
  <DocSecurity>0</DocSecurity>
  <PresentationFormat>Microsoft Word 11.0</PresentationFormat>
  <Lines>25</Lines>
  <Paragraphs>7</Paragraphs>
  <ScaleCrop>false</ScaleCrop>
  <HeadingPairs>
    <vt:vector size="10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3543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Rosa Asenjo</cp:lastModifiedBy>
  <cp:revision>7</cp:revision>
  <cp:lastPrinted>2015-08-28T09:59:00Z</cp:lastPrinted>
  <dcterms:created xsi:type="dcterms:W3CDTF">2023-06-17T13:48:00Z</dcterms:created>
  <dcterms:modified xsi:type="dcterms:W3CDTF">2023-06-21T11:13:00Z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